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D9335">
      <w:pPr>
        <w:pStyle w:val="2"/>
        <w:rPr>
          <w:rFonts w:hint="eastAsia" w:ascii="宋体" w:hAnsi="宋体" w:eastAsia="宋体" w:cs="宋体"/>
          <w:b/>
          <w:bCs/>
          <w:snapToGrid w:val="0"/>
          <w:kern w:val="0"/>
          <w:sz w:val="24"/>
          <w:szCs w:val="24"/>
          <w:highlight w:val="none"/>
          <w:u w:val="none"/>
          <w:lang w:val="en-US" w:eastAsia="zh-CN" w:bidi="ar-SA"/>
        </w:rPr>
      </w:pPr>
      <w:bookmarkStart w:id="3" w:name="_GoBack"/>
      <w:bookmarkEnd w:id="3"/>
      <w:bookmarkStart w:id="0" w:name="_Hlk38570067"/>
      <w:bookmarkEnd w:id="0"/>
      <w:bookmarkStart w:id="1" w:name="_Hlk127283100"/>
      <w:bookmarkEnd w:id="1"/>
      <w:r>
        <w:rPr>
          <w:rFonts w:hint="eastAsia" w:ascii="宋体" w:hAnsi="宋体" w:eastAsia="宋体" w:cs="宋体"/>
          <w:b/>
          <w:bCs/>
          <w:snapToGrid w:val="0"/>
          <w:kern w:val="0"/>
          <w:sz w:val="24"/>
          <w:szCs w:val="24"/>
          <w:highlight w:val="none"/>
          <w:u w:val="none"/>
          <w:lang w:val="en-US" w:eastAsia="zh-CN" w:bidi="ar-SA"/>
        </w:rPr>
        <w:t>附件一：货物需求一览表</w:t>
      </w:r>
    </w:p>
    <w:p w14:paraId="4879A9BE">
      <w:pPr>
        <w:pStyle w:val="2"/>
        <w:rPr>
          <w:rFonts w:hint="eastAsia" w:ascii="宋体" w:hAnsi="宋体" w:eastAsia="宋体" w:cs="宋体"/>
          <w:b/>
          <w:bCs/>
          <w:snapToGrid w:val="0"/>
          <w:kern w:val="0"/>
          <w:sz w:val="24"/>
          <w:szCs w:val="24"/>
          <w:highlight w:val="none"/>
          <w:u w:val="none"/>
          <w:lang w:val="en-US" w:eastAsia="zh-CN" w:bidi="ar-SA"/>
        </w:rPr>
      </w:pPr>
    </w:p>
    <w:p w14:paraId="043D062E">
      <w:pPr>
        <w:pStyle w:val="2"/>
        <w:rPr>
          <w:rFonts w:hint="eastAsia" w:ascii="宋体" w:hAnsi="宋体" w:eastAsia="宋体" w:cs="宋体"/>
          <w:b/>
          <w:bCs/>
          <w:snapToGrid w:val="0"/>
          <w:kern w:val="0"/>
          <w:sz w:val="24"/>
          <w:szCs w:val="24"/>
          <w:highlight w:val="none"/>
          <w:u w:val="none"/>
          <w:lang w:val="en-US" w:eastAsia="zh-CN" w:bidi="ar-SA"/>
        </w:rPr>
      </w:pPr>
    </w:p>
    <w:p w14:paraId="7BF159C0">
      <w:pPr>
        <w:pStyle w:val="2"/>
        <w:jc w:val="center"/>
        <w:rPr>
          <w:rFonts w:hint="eastAsia" w:ascii="宋体" w:hAnsi="宋体" w:eastAsia="宋体" w:cs="宋体"/>
          <w:b/>
          <w:bCs/>
          <w:snapToGrid w:val="0"/>
          <w:kern w:val="0"/>
          <w:sz w:val="24"/>
          <w:szCs w:val="24"/>
          <w:highlight w:val="none"/>
          <w:u w:val="none"/>
          <w:lang w:val="en-US" w:eastAsia="zh-CN" w:bidi="ar-SA"/>
        </w:rPr>
      </w:pPr>
      <w:r>
        <w:rPr>
          <w:rFonts w:hint="eastAsia" w:ascii="宋体" w:hAnsi="宋体" w:eastAsia="宋体" w:cs="宋体"/>
          <w:b/>
          <w:bCs/>
          <w:snapToGrid w:val="0"/>
          <w:kern w:val="0"/>
          <w:sz w:val="24"/>
          <w:szCs w:val="24"/>
          <w:highlight w:val="none"/>
          <w:u w:val="none"/>
          <w:lang w:val="en-US" w:eastAsia="zh-CN" w:bidi="ar-SA"/>
        </w:rPr>
        <w:t>另附</w:t>
      </w:r>
    </w:p>
    <w:p w14:paraId="633F6CD6">
      <w:pPr>
        <w:pStyle w:val="2"/>
        <w:jc w:val="left"/>
        <w:rPr>
          <w:rFonts w:hint="default" w:ascii="宋体" w:hAnsi="宋体" w:eastAsia="宋体" w:cs="宋体"/>
          <w:b/>
          <w:bCs/>
          <w:snapToGrid w:val="0"/>
          <w:kern w:val="0"/>
          <w:sz w:val="21"/>
          <w:szCs w:val="21"/>
          <w:highlight w:val="none"/>
          <w:u w:val="none"/>
          <w:lang w:val="en-US" w:eastAsia="zh-CN" w:bidi="ar-SA"/>
        </w:rPr>
      </w:pPr>
      <w:r>
        <w:rPr>
          <w:rFonts w:hint="eastAsia" w:ascii="宋体" w:hAnsi="宋体" w:eastAsia="宋体" w:cs="宋体"/>
          <w:b/>
          <w:bCs/>
          <w:snapToGrid w:val="0"/>
          <w:kern w:val="0"/>
          <w:sz w:val="21"/>
          <w:szCs w:val="21"/>
          <w:highlight w:val="none"/>
          <w:u w:val="none"/>
          <w:lang w:val="en-US" w:eastAsia="zh-CN" w:bidi="ar-SA"/>
        </w:rPr>
        <w:t>注</w:t>
      </w:r>
    </w:p>
    <w:p w14:paraId="6647FDEB">
      <w:pPr>
        <w:pStyle w:val="2"/>
        <w:jc w:val="left"/>
        <w:rPr>
          <w:rFonts w:hint="eastAsia" w:ascii="宋体" w:hAnsi="宋体" w:eastAsia="宋体" w:cs="宋体"/>
          <w:b/>
          <w:bCs/>
          <w:snapToGrid w:val="0"/>
          <w:kern w:val="0"/>
          <w:sz w:val="21"/>
          <w:szCs w:val="21"/>
          <w:highlight w:val="none"/>
          <w:u w:val="none"/>
          <w:lang w:val="en-US" w:eastAsia="zh-CN" w:bidi="ar-SA"/>
        </w:rPr>
      </w:pPr>
    </w:p>
    <w:p w14:paraId="1720D298">
      <w:pPr>
        <w:adjustRightInd w:val="0"/>
        <w:snapToGrid w:val="0"/>
        <w:spacing w:line="360" w:lineRule="auto"/>
        <w:jc w:val="left"/>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1、</w:t>
      </w:r>
      <w:r>
        <w:rPr>
          <w:rFonts w:hint="default" w:ascii="宋体" w:hAnsi="宋体" w:eastAsia="宋体" w:cs="宋体"/>
          <w:b/>
          <w:bCs/>
          <w:i w:val="0"/>
          <w:iCs w:val="0"/>
          <w:color w:val="000000"/>
          <w:kern w:val="0"/>
          <w:sz w:val="21"/>
          <w:szCs w:val="21"/>
          <w:highlight w:val="none"/>
          <w:u w:val="none"/>
          <w:lang w:val="en-US" w:eastAsia="zh-CN" w:bidi="ar"/>
        </w:rPr>
        <w:t>投标人的投标报价和各分项报价不得超出对应最高投标限价和分项最高限价，否则将视为无效报价；</w:t>
      </w:r>
    </w:p>
    <w:p w14:paraId="13860F2C">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2、本次框架招标各投标人入围后，各标段采购合同价为本标段入围供应商各分项报价的最低值，各标段入围供应商日常管理按照采购合同执行。</w:t>
      </w:r>
    </w:p>
    <w:p w14:paraId="153FF2E5">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 xml:space="preserve"> 例如：1标段入围A、B、C三家供应商共两项货物：A供应商第一项货物报价为1元、第二项货物报价为3元；B供应商第一项货物报价为2元、第二项货物报价为1元；C供应商第一项货物报价为4元、第二项货物报价为2元，最终三家供应商的供货价统一为：A供应商第一项货物报价1元加B供应商第二项货物报价1元等于2元。</w:t>
      </w:r>
    </w:p>
    <w:p w14:paraId="15552644">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3、(1)本次框架招标项目的2标段（钢芯铝绞线）实行价格联动。</w:t>
      </w:r>
    </w:p>
    <w:p w14:paraId="4D141AAA">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(2)若价格变化超过项目承受能力，买方有权暂停或终止执行框架协议，买方不承担相应的合同违约责任。</w:t>
      </w:r>
    </w:p>
    <w:p w14:paraId="051DAAC2">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(3)</w:t>
      </w:r>
    </w:p>
    <w:p w14:paraId="713327FE">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①　价格联动公式为:P=P0+K×(B-A)。</w:t>
      </w:r>
    </w:p>
    <w:p w14:paraId="05494794">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若|(B-A)/A|&lt;(启用调整阈值)%时，价格不联动;</w:t>
      </w:r>
    </w:p>
    <w:p w14:paraId="23A460B4">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若(B-A)/A|&gt;(启用调整阈值)%时，进行价格联动;</w:t>
      </w:r>
    </w:p>
    <w:p w14:paraId="73081147">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其中，P为采购单价，P0为中标单价，K为价格联动物资单位数量中的相关原材料含量，A为投标截止日“上海有色网www.smm.cn”公布的原材料收盘日均价,B供货单发出日上月“上海有色网www.smm.cn”公布的原材料收盘日均价均值。</w:t>
      </w:r>
    </w:p>
    <w:p w14:paraId="4B80026D">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②　启用调整阈值为5%。</w:t>
      </w:r>
    </w:p>
    <w:p w14:paraId="574220CC">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③　联动原材料：铜、铝。</w:t>
      </w:r>
    </w:p>
    <w:p w14:paraId="4539573F">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④　含量：按相关标准执行。</w:t>
      </w:r>
    </w:p>
    <w:p w14:paraId="72F1B51C">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4、如有特殊产品的，在本次明细表里没有的，属于同类产品，按照相应市场价格据实结算。</w:t>
      </w:r>
    </w:p>
    <w:p w14:paraId="6C833713">
      <w:pPr>
        <w:pStyle w:val="2"/>
        <w:rPr>
          <w:rFonts w:hint="default"/>
          <w:lang w:val="en-US" w:eastAsia="zh-CN"/>
        </w:rPr>
        <w:sectPr>
          <w:headerReference r:id="rId3" w:type="default"/>
          <w:footerReference r:id="rId4" w:type="default"/>
          <w:pgSz w:w="11905" w:h="16838"/>
          <w:pgMar w:top="1474" w:right="1418" w:bottom="1418" w:left="1418" w:header="1021" w:footer="1021" w:gutter="0"/>
          <w:pgNumType w:fmt="decimal"/>
          <w:cols w:space="0" w:num="1"/>
          <w:docGrid w:linePitch="360" w:charSpace="0"/>
        </w:sectPr>
      </w:pPr>
      <w:r>
        <w:rPr>
          <w:rFonts w:hint="eastAsia" w:ascii="宋体" w:hAnsi="宋体" w:eastAsia="宋体" w:cs="宋体"/>
          <w:b/>
          <w:bCs/>
          <w:i w:val="0"/>
          <w:iCs w:val="0"/>
          <w:color w:val="000000"/>
          <w:kern w:val="0"/>
          <w:sz w:val="21"/>
          <w:szCs w:val="21"/>
          <w:highlight w:val="none"/>
          <w:u w:val="none"/>
          <w:lang w:val="en-US" w:eastAsia="zh-CN" w:bidi="ar"/>
        </w:rPr>
        <w:t>5、如技术规范书中设备到货时间与询比采购文件中时间不一致，以询比采购文件中要求的到货时间为准。</w:t>
      </w:r>
    </w:p>
    <w:p w14:paraId="728232C0">
      <w:pPr>
        <w:pStyle w:val="2"/>
        <w:rPr>
          <w:rFonts w:hint="eastAsia"/>
        </w:rPr>
      </w:pPr>
    </w:p>
    <w:p w14:paraId="7A03CED0">
      <w:pPr>
        <w:pStyle w:val="46"/>
        <w:ind w:left="0" w:leftChars="0" w:firstLine="0" w:firstLineChars="0"/>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附件二：</w:t>
      </w:r>
    </w:p>
    <w:p w14:paraId="5BD991BA">
      <w:pPr>
        <w:spacing w:line="360" w:lineRule="auto"/>
        <w:jc w:val="center"/>
        <w:rPr>
          <w:rFonts w:hint="eastAsia" w:ascii="宋体" w:hAnsi="宋体" w:eastAsia="宋体" w:cs="宋体"/>
          <w:b/>
          <w:bCs/>
          <w:sz w:val="32"/>
          <w:szCs w:val="32"/>
          <w:highlight w:val="none"/>
        </w:rPr>
      </w:pPr>
      <w:bookmarkStart w:id="2" w:name="_Toc4792"/>
      <w:r>
        <w:rPr>
          <w:rFonts w:hint="eastAsia" w:ascii="宋体" w:hAnsi="宋体" w:eastAsia="宋体" w:cs="宋体"/>
          <w:b/>
          <w:bCs/>
          <w:sz w:val="32"/>
          <w:szCs w:val="32"/>
          <w:highlight w:val="none"/>
        </w:rPr>
        <w:t>法定代表人（单位负责人）身份证明</w:t>
      </w:r>
    </w:p>
    <w:p w14:paraId="79BFA46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（适用于无委托代理人的情况）</w:t>
      </w:r>
    </w:p>
    <w:p w14:paraId="46081932">
      <w:pPr>
        <w:spacing w:line="360" w:lineRule="auto"/>
        <w:rPr>
          <w:rFonts w:hint="eastAsia" w:ascii="宋体" w:hAnsi="宋体" w:eastAsia="宋体" w:cs="宋体"/>
          <w:sz w:val="24"/>
          <w:szCs w:val="24"/>
          <w:highlight w:val="none"/>
        </w:rPr>
      </w:pPr>
    </w:p>
    <w:p w14:paraId="2EE832CD">
      <w:pPr>
        <w:spacing w:line="360" w:lineRule="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u w:val="single"/>
          <w:lang w:val="en-US" w:eastAsia="zh-CN"/>
        </w:rPr>
        <w:t xml:space="preserve">          </w:t>
      </w:r>
    </w:p>
    <w:p w14:paraId="7AC5FEC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p>
    <w:p w14:paraId="10A3D07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（投标人名称）的法定代表人（单位负责人）。</w:t>
      </w:r>
    </w:p>
    <w:p w14:paraId="1228C00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54A022B7">
      <w:pPr>
        <w:spacing w:line="360" w:lineRule="auto"/>
        <w:rPr>
          <w:rFonts w:hint="eastAsia" w:ascii="宋体" w:hAnsi="宋体" w:eastAsia="宋体" w:cs="宋体"/>
          <w:sz w:val="24"/>
          <w:szCs w:val="24"/>
          <w:highlight w:val="none"/>
        </w:rPr>
      </w:pPr>
    </w:p>
    <w:p w14:paraId="4DC23B1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附：法定代表人（单位负责人）身份证正反面复印件。</w:t>
      </w:r>
    </w:p>
    <w:p w14:paraId="04E629F9">
      <w:pPr>
        <w:spacing w:line="360" w:lineRule="auto"/>
        <w:rPr>
          <w:rFonts w:hint="eastAsia" w:ascii="宋体" w:hAnsi="宋体" w:eastAsia="宋体" w:cs="宋体"/>
          <w:sz w:val="24"/>
          <w:szCs w:val="24"/>
          <w:highlight w:val="none"/>
        </w:rPr>
      </w:pPr>
    </w:p>
    <w:p w14:paraId="4A7DEDA9">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48" name="圆角矩形 48"/>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wps:txbx>
                      <wps:bodyPr upright="1"/>
                    </wps:wsp>
                  </a:graphicData>
                </a:graphic>
              </wp:anchor>
            </w:drawing>
          </mc:Choice>
          <mc:Fallback>
            <w:pict>
              <v:roundrect id="_x0000_s1026" o:spid="_x0000_s1026" o:spt="2" style="position:absolute;left:0pt;margin-left:211.9pt;margin-top:8.55pt;height:108.75pt;width:186.75pt;z-index:251663360;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D9CcudJAIAAFgEAAAOAAAAAAAAAAEAIAAAACkBAABkcnMvZTJvRG9jLnhtbFBLBQYAAAAA&#10;BgAGAFkBAAC/BQAAAAA=&#10;">
                <v:fill on="t" focussize="0,0"/>
                <v:stroke color="#000000" joinstyle="round" dashstyle="dash"/>
                <v:imagedata o:title=""/>
                <o:lock v:ext="edit" aspectratio="f"/>
                <v:textbo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49" name="圆角矩形 49"/>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62336;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EWtNjYAAAACQEAAA8AAAAAAAAAAQAgAAAAIgAAAGRycy9kb3ducmV2LnhtbFBLAQIUABQAAAAI&#10;AIdO4kDjiG3dJgIAAFgEAAAOAAAAAAAAAAEAIAAAACcBAABkcnMvZTJvRG9jLnhtbFBLBQYAAAAA&#10;BgAGAFkBAAC/BQAAAAA=&#10;">
                <v:fill on="t" focussize="0,0"/>
                <v:stroke color="#0D0D0D" joinstyle="round" dashstyle="dash"/>
                <v:imagedata o:title=""/>
                <o:lock v:ext="edit" aspectratio="f"/>
                <v:textbo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v:textbox>
              </v:roundrect>
            </w:pict>
          </mc:Fallback>
        </mc:AlternateContent>
      </w:r>
    </w:p>
    <w:p w14:paraId="0310E643">
      <w:pPr>
        <w:spacing w:line="360" w:lineRule="auto"/>
        <w:rPr>
          <w:rFonts w:hint="eastAsia" w:ascii="宋体" w:hAnsi="宋体" w:eastAsia="宋体" w:cs="宋体"/>
          <w:sz w:val="24"/>
          <w:szCs w:val="24"/>
          <w:highlight w:val="none"/>
        </w:rPr>
      </w:pPr>
    </w:p>
    <w:p w14:paraId="59CC77E5">
      <w:pPr>
        <w:spacing w:line="360" w:lineRule="auto"/>
        <w:rPr>
          <w:rFonts w:hint="eastAsia" w:ascii="宋体" w:hAnsi="宋体" w:eastAsia="宋体" w:cs="宋体"/>
          <w:sz w:val="24"/>
          <w:szCs w:val="24"/>
          <w:highlight w:val="none"/>
        </w:rPr>
      </w:pPr>
    </w:p>
    <w:p w14:paraId="58641084">
      <w:pPr>
        <w:spacing w:line="360" w:lineRule="auto"/>
        <w:rPr>
          <w:rFonts w:hint="eastAsia" w:ascii="宋体" w:hAnsi="宋体" w:eastAsia="宋体" w:cs="宋体"/>
          <w:sz w:val="24"/>
          <w:szCs w:val="24"/>
          <w:highlight w:val="none"/>
        </w:rPr>
      </w:pPr>
    </w:p>
    <w:p w14:paraId="2FE36698">
      <w:pPr>
        <w:spacing w:line="360" w:lineRule="auto"/>
        <w:rPr>
          <w:rFonts w:hint="eastAsia" w:ascii="宋体" w:hAnsi="宋体" w:eastAsia="宋体" w:cs="宋体"/>
          <w:sz w:val="24"/>
          <w:szCs w:val="24"/>
          <w:highlight w:val="none"/>
        </w:rPr>
      </w:pPr>
    </w:p>
    <w:p w14:paraId="0331CEEF">
      <w:pPr>
        <w:spacing w:line="360" w:lineRule="auto"/>
        <w:rPr>
          <w:rFonts w:hint="eastAsia" w:ascii="宋体" w:hAnsi="宋体" w:eastAsia="宋体" w:cs="宋体"/>
          <w:sz w:val="24"/>
          <w:szCs w:val="24"/>
          <w:highlight w:val="none"/>
        </w:rPr>
      </w:pPr>
    </w:p>
    <w:p w14:paraId="316DD9C9">
      <w:pPr>
        <w:spacing w:line="360" w:lineRule="auto"/>
        <w:rPr>
          <w:rFonts w:hint="eastAsia" w:ascii="宋体" w:hAnsi="宋体" w:eastAsia="宋体" w:cs="宋体"/>
          <w:sz w:val="24"/>
          <w:szCs w:val="24"/>
          <w:highlight w:val="none"/>
        </w:rPr>
      </w:pPr>
    </w:p>
    <w:p w14:paraId="47427D9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67EB0DF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3B2563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5F46A09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eastAsia="宋体" w:cs="宋体"/>
          <w:sz w:val="24"/>
          <w:szCs w:val="24"/>
          <w:highlight w:val="none"/>
          <w:u w:val="single"/>
        </w:rPr>
        <w:t xml:space="preserve">                               </w:t>
      </w:r>
    </w:p>
    <w:p w14:paraId="01A7094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月   日</w:t>
      </w:r>
    </w:p>
    <w:p w14:paraId="67421A43">
      <w:pPr>
        <w:widowControl/>
        <w:jc w:val="center"/>
        <w:rPr>
          <w:rFonts w:hint="eastAsia" w:ascii="宋体" w:hAnsi="宋体"/>
          <w:b/>
          <w:sz w:val="28"/>
          <w:szCs w:val="28"/>
          <w:highlight w:val="none"/>
        </w:rPr>
      </w:pPr>
    </w:p>
    <w:p w14:paraId="3F55B503">
      <w:pPr>
        <w:pStyle w:val="2"/>
        <w:rPr>
          <w:rFonts w:hint="eastAsia" w:ascii="宋体" w:hAnsi="宋体"/>
          <w:b/>
          <w:sz w:val="28"/>
          <w:szCs w:val="28"/>
          <w:highlight w:val="none"/>
        </w:rPr>
      </w:pPr>
    </w:p>
    <w:p w14:paraId="5C102252">
      <w:pPr>
        <w:pStyle w:val="2"/>
        <w:rPr>
          <w:rFonts w:hint="eastAsia" w:ascii="宋体" w:hAnsi="宋体"/>
          <w:b/>
          <w:sz w:val="28"/>
          <w:szCs w:val="28"/>
          <w:highlight w:val="none"/>
        </w:rPr>
      </w:pPr>
    </w:p>
    <w:p w14:paraId="4AD6ADF3">
      <w:pPr>
        <w:pStyle w:val="2"/>
        <w:rPr>
          <w:rFonts w:hint="eastAsia" w:ascii="宋体" w:hAnsi="宋体"/>
          <w:b/>
          <w:sz w:val="28"/>
          <w:szCs w:val="28"/>
          <w:highlight w:val="none"/>
        </w:rPr>
      </w:pPr>
    </w:p>
    <w:p w14:paraId="5693F521">
      <w:pPr>
        <w:pStyle w:val="2"/>
        <w:rPr>
          <w:rFonts w:hint="eastAsia" w:ascii="宋体" w:hAnsi="宋体"/>
          <w:b/>
          <w:sz w:val="28"/>
          <w:szCs w:val="28"/>
          <w:highlight w:val="none"/>
        </w:rPr>
      </w:pPr>
    </w:p>
    <w:p w14:paraId="140F534B">
      <w:pPr>
        <w:pStyle w:val="2"/>
        <w:rPr>
          <w:rFonts w:hint="eastAsia" w:ascii="宋体" w:hAnsi="宋体"/>
          <w:b/>
          <w:sz w:val="28"/>
          <w:szCs w:val="28"/>
          <w:highlight w:val="none"/>
        </w:rPr>
      </w:pPr>
    </w:p>
    <w:p w14:paraId="25DB1116">
      <w:pPr>
        <w:pStyle w:val="2"/>
        <w:rPr>
          <w:rFonts w:hint="eastAsia" w:ascii="宋体" w:hAnsi="宋体"/>
          <w:b/>
          <w:sz w:val="28"/>
          <w:szCs w:val="28"/>
          <w:highlight w:val="none"/>
        </w:rPr>
      </w:pPr>
    </w:p>
    <w:p w14:paraId="6D9A8DDD">
      <w:pPr>
        <w:pStyle w:val="2"/>
        <w:rPr>
          <w:rFonts w:hint="eastAsia" w:ascii="宋体" w:hAnsi="宋体"/>
          <w:b/>
          <w:sz w:val="28"/>
          <w:szCs w:val="28"/>
          <w:highlight w:val="none"/>
        </w:rPr>
      </w:pPr>
    </w:p>
    <w:p w14:paraId="57710FCB">
      <w:pPr>
        <w:widowControl/>
        <w:jc w:val="both"/>
        <w:rPr>
          <w:rFonts w:hint="eastAsia" w:ascii="宋体" w:hAnsi="宋体"/>
          <w:b/>
          <w:sz w:val="28"/>
          <w:szCs w:val="28"/>
          <w:highlight w:val="none"/>
        </w:rPr>
      </w:pPr>
    </w:p>
    <w:p w14:paraId="619803B0">
      <w:pPr>
        <w:spacing w:line="360" w:lineRule="auto"/>
        <w:jc w:val="center"/>
        <w:rPr>
          <w:rFonts w:hint="eastAsia" w:ascii="宋体" w:hAnsi="宋体" w:eastAsia="宋体" w:cs="宋体"/>
          <w:b/>
          <w:bCs/>
          <w:sz w:val="32"/>
          <w:szCs w:val="32"/>
          <w:highlight w:val="none"/>
        </w:rPr>
      </w:pPr>
    </w:p>
    <w:p w14:paraId="42380A1F">
      <w:pPr>
        <w:spacing w:line="360" w:lineRule="auto"/>
        <w:jc w:val="center"/>
        <w:rPr>
          <w:rFonts w:hint="eastAsia" w:ascii="宋体" w:hAnsi="宋体" w:eastAsia="宋体" w:cs="宋体"/>
          <w:b/>
          <w:bCs/>
          <w:sz w:val="32"/>
          <w:szCs w:val="32"/>
          <w:highlight w:val="none"/>
        </w:rPr>
      </w:pPr>
    </w:p>
    <w:p w14:paraId="1FFC566A">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法人代表授权委托书</w:t>
      </w:r>
    </w:p>
    <w:p w14:paraId="2B36F1D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（适用于有委托代理人的情况）</w:t>
      </w:r>
    </w:p>
    <w:p w14:paraId="51FA5E59">
      <w:pPr>
        <w:spacing w:line="360" w:lineRule="auto"/>
        <w:ind w:firstLine="660" w:firstLineChars="300"/>
        <w:rPr>
          <w:rFonts w:hint="eastAsia" w:ascii="宋体" w:hAnsi="宋体" w:eastAsia="宋体" w:cs="宋体"/>
          <w:sz w:val="22"/>
          <w:szCs w:val="22"/>
          <w:highlight w:val="none"/>
        </w:rPr>
      </w:pPr>
      <w:r>
        <w:rPr>
          <w:rFonts w:hint="eastAsia" w:ascii="宋体" w:hAnsi="宋体" w:eastAsia="宋体" w:cs="宋体"/>
          <w:sz w:val="22"/>
          <w:szCs w:val="22"/>
          <w:highlight w:val="none"/>
        </w:rPr>
        <w:t>本人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（姓名）系</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（投标人名称）的法定代表人（单位负责人），现委托</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（姓名）为我方代理人。代理人根据授权，以我方名义签署、澄清、说明、补正、递交、撤回、修改</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（项目名称）</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(项目编号)(如有标段号)报名资料、投标文件、签订合同和处理有关事宜，其法律后果由我方承担。</w:t>
      </w:r>
    </w:p>
    <w:p w14:paraId="7636F465">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委托期限：</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。（可参考：自本委托书签署之日起至</w:t>
      </w:r>
      <w:r>
        <w:rPr>
          <w:rFonts w:hint="eastAsia" w:ascii="宋体" w:hAnsi="宋体" w:eastAsia="宋体" w:cs="宋体"/>
          <w:sz w:val="22"/>
          <w:szCs w:val="22"/>
          <w:highlight w:val="none"/>
          <w:lang w:eastAsia="zh-CN"/>
        </w:rPr>
        <w:t>投标</w:t>
      </w:r>
      <w:r>
        <w:rPr>
          <w:rFonts w:hint="eastAsia" w:ascii="宋体" w:hAnsi="宋体" w:eastAsia="宋体" w:cs="宋体"/>
          <w:sz w:val="22"/>
          <w:szCs w:val="22"/>
          <w:highlight w:val="none"/>
        </w:rPr>
        <w:t>文件有效期满）</w:t>
      </w:r>
    </w:p>
    <w:p w14:paraId="60FF9ABE">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代理人无转委托权。                                                        </w:t>
      </w:r>
    </w:p>
    <w:p w14:paraId="446FA50A">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附：法定代表人（单位负责人）身份证正反面复印件。</w:t>
      </w:r>
    </w:p>
    <w:p w14:paraId="7559CDF5">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5408"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50" name="圆角矩形 50"/>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wps:txbx>
                      <wps:bodyPr upright="1"/>
                    </wps:wsp>
                  </a:graphicData>
                </a:graphic>
              </wp:anchor>
            </w:drawing>
          </mc:Choice>
          <mc:Fallback>
            <w:pict>
              <v:roundrect id="_x0000_s1026" o:spid="_x0000_s1026" o:spt="2" style="position:absolute;left:0pt;margin-left:211.9pt;margin-top:8.55pt;height:108.75pt;width:186.75pt;z-index:251665408;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CgsJEtJAIAAFgEAAAOAAAAAAAAAAEAIAAAACkBAABkcnMvZTJvRG9jLnhtbFBLBQYAAAAA&#10;BgAGAFkBAAC/BQAAAAA=&#10;">
                <v:fill on="t" focussize="0,0"/>
                <v:stroke color="#000000" joinstyle="round" dashstyle="dash"/>
                <v:imagedata o:title=""/>
                <o:lock v:ext="edit" aspectratio="f"/>
                <v:textbo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51" name="圆角矩形 5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64384;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Ra02NgAAAAJAQAADwAAAAAAAAABACAAAAAiAAAAZHJzL2Rvd25yZXYueG1sUEsBAhQAFAAAAAgA&#10;h07iQL4xN20lAgAAWAQAAA4AAAAAAAAAAQAgAAAAJwEAAGRycy9lMm9Eb2MueG1sUEsFBgAAAAAG&#10;AAYAWQEAAL4FAAAAAA==&#10;">
                <v:fill on="t" focussize="0,0"/>
                <v:stroke color="#0D0D0D" joinstyle="round" dashstyle="dash"/>
                <v:imagedata o:title=""/>
                <o:lock v:ext="edit" aspectratio="f"/>
                <v:textbo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v:textbox>
              </v:roundrect>
            </w:pict>
          </mc:Fallback>
        </mc:AlternateContent>
      </w:r>
    </w:p>
    <w:p w14:paraId="7D789300">
      <w:pPr>
        <w:spacing w:line="360" w:lineRule="auto"/>
        <w:rPr>
          <w:rFonts w:hint="eastAsia" w:ascii="宋体" w:hAnsi="宋体" w:eastAsia="宋体" w:cs="宋体"/>
          <w:sz w:val="24"/>
          <w:szCs w:val="24"/>
          <w:highlight w:val="none"/>
        </w:rPr>
      </w:pPr>
    </w:p>
    <w:p w14:paraId="644DFD56">
      <w:pPr>
        <w:spacing w:line="360" w:lineRule="auto"/>
        <w:rPr>
          <w:rFonts w:hint="eastAsia" w:ascii="宋体" w:hAnsi="宋体" w:eastAsia="宋体" w:cs="宋体"/>
          <w:sz w:val="24"/>
          <w:szCs w:val="24"/>
          <w:highlight w:val="none"/>
        </w:rPr>
      </w:pPr>
    </w:p>
    <w:p w14:paraId="4C3B37BD">
      <w:pPr>
        <w:spacing w:line="360" w:lineRule="auto"/>
        <w:rPr>
          <w:rFonts w:hint="eastAsia" w:ascii="宋体" w:hAnsi="宋体" w:eastAsia="宋体" w:cs="宋体"/>
          <w:sz w:val="24"/>
          <w:szCs w:val="24"/>
          <w:highlight w:val="none"/>
        </w:rPr>
      </w:pPr>
    </w:p>
    <w:p w14:paraId="6CA2D0F2">
      <w:pPr>
        <w:spacing w:line="360" w:lineRule="auto"/>
        <w:rPr>
          <w:rFonts w:hint="eastAsia" w:ascii="宋体" w:hAnsi="宋体" w:eastAsia="宋体" w:cs="宋体"/>
          <w:sz w:val="24"/>
          <w:szCs w:val="24"/>
          <w:highlight w:val="none"/>
        </w:rPr>
      </w:pPr>
    </w:p>
    <w:p w14:paraId="103C198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附：委托代理人身份证正反面复印件。</w: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2720340</wp:posOffset>
                </wp:positionH>
                <wp:positionV relativeFrom="paragraph">
                  <wp:posOffset>236855</wp:posOffset>
                </wp:positionV>
                <wp:extent cx="2371725" cy="1381125"/>
                <wp:effectExtent l="5080" t="4445" r="15875" b="16510"/>
                <wp:wrapNone/>
                <wp:docPr id="4" name="圆角矩形 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wps:txbx>
                      <wps:bodyPr upright="1"/>
                    </wps:wsp>
                  </a:graphicData>
                </a:graphic>
              </wp:anchor>
            </w:drawing>
          </mc:Choice>
          <mc:Fallback>
            <w:pict>
              <v:roundrect id="_x0000_s1026" o:spid="_x0000_s1026" o:spt="2" style="position:absolute;left:0pt;margin-left:214.2pt;margin-top:18.65pt;height:108.75pt;width:186.75pt;z-index:251667456;mso-width-relative:page;mso-height-relative:page;" fillcolor="#FFFFFF" filled="t" stroked="t" coordsize="21600,21600" arcsize="0.166666666666667"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F82VHbAAAACgEAAA8AAAAAAAAAAQAgAAAAIgAAAGRycy9kb3ducmV2LnhtbFBLAQIUABQAAAAI&#10;AIdO4kCP5QI1IwIAAFYEAAAOAAAAAAAAAAEAIAAAACoBAABkcnMvZTJvRG9jLnhtbFBLBQYAAAAA&#10;BgAGAFkBAAC/BQAAAAA=&#10;">
                <v:fill on="t" focussize="0,0"/>
                <v:stroke color="#000000" joinstyle="round" dashstyle="dash"/>
                <v:imagedata o:title=""/>
                <o:lock v:ext="edit" aspectratio="f"/>
                <v:textbo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234315</wp:posOffset>
                </wp:positionH>
                <wp:positionV relativeFrom="paragraph">
                  <wp:posOffset>236855</wp:posOffset>
                </wp:positionV>
                <wp:extent cx="2371725" cy="1381125"/>
                <wp:effectExtent l="5080" t="4445" r="15875" b="16510"/>
                <wp:wrapNone/>
                <wp:docPr id="5" name="圆角矩形 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wps:txbx>
                      <wps:bodyPr upright="1"/>
                    </wps:wsp>
                  </a:graphicData>
                </a:graphic>
              </wp:anchor>
            </w:drawing>
          </mc:Choice>
          <mc:Fallback>
            <w:pict>
              <v:roundrect id="_x0000_s1026" o:spid="_x0000_s1026" o:spt="2" style="position:absolute;left:0pt;margin-left:18.45pt;margin-top:18.65pt;height:108.75pt;width:186.75pt;z-index:251666432;mso-width-relative:page;mso-height-relative:page;" fillcolor="#FFFFFF" filled="t" stroked="t" coordsize="21600,21600" arcsize="0.166666666666667"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Z&#10;kRf92QAAAAkBAAAPAAAAAAAAAAEAIAAAACIAAABkcnMvZG93bnJldi54bWxQSwECFAAUAAAACACH&#10;TuJA13bbaCMCAABWBAAADgAAAAAAAAABACAAAAAoAQAAZHJzL2Uyb0RvYy54bWxQSwUGAAAAAAYA&#10;BgBZAQAAvQUAAAAA&#10;">
                <v:fill on="t" focussize="0,0"/>
                <v:stroke color="#0D0D0D" joinstyle="round" dashstyle="dash"/>
                <v:imagedata o:title=""/>
                <o:lock v:ext="edit" aspectratio="f"/>
                <v:textbo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v:textbox>
              </v:roundrect>
            </w:pict>
          </mc:Fallback>
        </mc:AlternateContent>
      </w:r>
    </w:p>
    <w:p w14:paraId="68BCD096">
      <w:pPr>
        <w:spacing w:line="360" w:lineRule="auto"/>
        <w:rPr>
          <w:rFonts w:hint="eastAsia" w:ascii="宋体" w:hAnsi="宋体" w:eastAsia="宋体" w:cs="宋体"/>
          <w:sz w:val="24"/>
          <w:szCs w:val="24"/>
          <w:highlight w:val="none"/>
        </w:rPr>
      </w:pPr>
    </w:p>
    <w:p w14:paraId="136E4EAF">
      <w:pPr>
        <w:spacing w:line="360" w:lineRule="auto"/>
        <w:rPr>
          <w:rFonts w:hint="eastAsia" w:ascii="宋体" w:hAnsi="宋体" w:eastAsia="宋体" w:cs="宋体"/>
          <w:sz w:val="24"/>
          <w:szCs w:val="24"/>
          <w:highlight w:val="none"/>
        </w:rPr>
      </w:pPr>
    </w:p>
    <w:p w14:paraId="55B087F4">
      <w:pPr>
        <w:spacing w:line="360" w:lineRule="auto"/>
        <w:rPr>
          <w:rFonts w:hint="eastAsia" w:ascii="宋体" w:hAnsi="宋体" w:eastAsia="宋体" w:cs="宋体"/>
          <w:sz w:val="24"/>
          <w:szCs w:val="24"/>
          <w:highlight w:val="none"/>
        </w:rPr>
      </w:pPr>
    </w:p>
    <w:p w14:paraId="4E230B5D">
      <w:pPr>
        <w:spacing w:line="360" w:lineRule="auto"/>
        <w:rPr>
          <w:rFonts w:hint="eastAsia" w:ascii="宋体" w:hAnsi="宋体" w:eastAsia="宋体" w:cs="宋体"/>
          <w:sz w:val="24"/>
          <w:szCs w:val="24"/>
          <w:highlight w:val="none"/>
        </w:rPr>
      </w:pPr>
    </w:p>
    <w:p w14:paraId="2CF9E4B8">
      <w:pPr>
        <w:spacing w:line="360" w:lineRule="auto"/>
        <w:rPr>
          <w:rFonts w:hint="eastAsia" w:ascii="宋体" w:hAnsi="宋体" w:eastAsia="宋体" w:cs="宋体"/>
          <w:sz w:val="24"/>
          <w:szCs w:val="24"/>
          <w:highlight w:val="none"/>
        </w:rPr>
      </w:pPr>
    </w:p>
    <w:p w14:paraId="2AE14D6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投标人：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（盖章）</w:t>
      </w:r>
    </w:p>
    <w:p w14:paraId="1D565B27">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法定代表人（单位负责人）：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（签字或盖章）</w:t>
      </w:r>
    </w:p>
    <w:p w14:paraId="4C6419E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376FF2A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委托代理人：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（签字）</w:t>
      </w:r>
    </w:p>
    <w:p w14:paraId="3B512E2C">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7EFF941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联系方式：</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54ED0D0D">
      <w:pPr>
        <w:widowControl w:val="0"/>
        <w:wordWrap/>
        <w:adjustRightInd/>
        <w:snapToGrid/>
        <w:spacing w:line="312" w:lineRule="auto"/>
        <w:textAlignment w:val="auto"/>
        <w:rPr>
          <w:rFonts w:hint="default" w:ascii="宋体" w:hAnsi="宋体"/>
          <w:b/>
          <w:sz w:val="22"/>
          <w:szCs w:val="28"/>
          <w:highlight w:val="none"/>
          <w:u w:val="single"/>
          <w:lang w:val="en-US"/>
        </w:rPr>
      </w:pPr>
      <w:r>
        <w:rPr>
          <w:rFonts w:hint="eastAsia" w:ascii="宋体" w:hAnsi="宋体" w:eastAsia="宋体" w:cs="宋体"/>
          <w:sz w:val="22"/>
          <w:szCs w:val="22"/>
          <w:highlight w:val="none"/>
        </w:rPr>
        <w:t>年   月   日</w:t>
      </w:r>
    </w:p>
    <w:p w14:paraId="6025538F">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p w14:paraId="0AC93DB5">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bookmarkEnd w:id="2"/>
    <w:p w14:paraId="4B9040A1">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6C9C073">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附件三：</w:t>
      </w:r>
    </w:p>
    <w:p w14:paraId="07E22AA2">
      <w:pPr>
        <w:spacing w:line="360" w:lineRule="auto"/>
        <w:ind w:left="0" w:leftChars="0" w:firstLine="0" w:firstLineChars="0"/>
        <w:jc w:val="center"/>
        <w:rPr>
          <w:rFonts w:hint="eastAsia" w:ascii="宋体" w:hAnsi="宋体" w:eastAsia="宋体" w:cs="宋体"/>
          <w:b/>
          <w:bCs/>
          <w:sz w:val="28"/>
          <w:highlight w:val="none"/>
        </w:rPr>
      </w:pPr>
      <w:r>
        <w:rPr>
          <w:rFonts w:hint="eastAsia" w:ascii="宋体" w:hAnsi="宋体" w:eastAsia="宋体" w:cs="宋体"/>
          <w:b/>
          <w:bCs/>
          <w:sz w:val="28"/>
          <w:highlight w:val="none"/>
          <w:shd w:val="clear" w:color="auto" w:fill="auto"/>
        </w:rPr>
        <w:t>《</w:t>
      </w:r>
      <w:r>
        <w:rPr>
          <w:rFonts w:hint="eastAsia" w:ascii="宋体" w:hAnsi="宋体" w:eastAsia="宋体" w:cs="宋体"/>
          <w:b/>
          <w:bCs/>
          <w:sz w:val="28"/>
          <w:highlight w:val="none"/>
          <w:shd w:val="clear" w:color="auto" w:fill="auto"/>
          <w:lang w:val="en-US" w:eastAsia="zh-CN"/>
        </w:rPr>
        <w:t>响应</w:t>
      </w:r>
      <w:r>
        <w:rPr>
          <w:rFonts w:hint="eastAsia" w:ascii="宋体" w:hAnsi="宋体" w:eastAsia="宋体" w:cs="宋体"/>
          <w:b/>
          <w:bCs/>
          <w:sz w:val="28"/>
          <w:highlight w:val="none"/>
          <w:shd w:val="clear" w:color="auto" w:fill="auto"/>
        </w:rPr>
        <w:t>真实性承诺</w:t>
      </w:r>
      <w:r>
        <w:rPr>
          <w:rFonts w:hint="eastAsia" w:ascii="宋体" w:hAnsi="宋体" w:eastAsia="宋体" w:cs="宋体"/>
          <w:b/>
          <w:bCs/>
          <w:sz w:val="28"/>
          <w:highlight w:val="none"/>
          <w:shd w:val="clear" w:color="auto" w:fill="auto"/>
          <w:lang w:val="en-US" w:eastAsia="zh-CN"/>
        </w:rPr>
        <w:t>书</w:t>
      </w:r>
      <w:r>
        <w:rPr>
          <w:rFonts w:hint="eastAsia" w:ascii="宋体" w:hAnsi="宋体" w:eastAsia="宋体" w:cs="宋体"/>
          <w:b/>
          <w:bCs/>
          <w:sz w:val="28"/>
          <w:highlight w:val="none"/>
          <w:shd w:val="clear" w:color="auto" w:fill="auto"/>
        </w:rPr>
        <w:t>》</w:t>
      </w:r>
    </w:p>
    <w:p w14:paraId="0F3DF19B">
      <w:pPr>
        <w:pStyle w:val="46"/>
        <w:rPr>
          <w:rFonts w:hint="eastAsia" w:ascii="宋体" w:hAnsi="宋体" w:eastAsia="宋体" w:cs="宋体"/>
          <w:highlight w:val="none"/>
        </w:rPr>
      </w:pPr>
    </w:p>
    <w:p w14:paraId="0EAB782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巴彦淖尔市康立电力安装有限责任公司：</w:t>
      </w:r>
    </w:p>
    <w:p w14:paraId="00B2EB95">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我公司参与贵公司组织采购的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（项目名称），我公司承诺所提交的报名待审查材料、响应文件表述、响应文件内容是真实有效的。如有不实，则违反“诚实信用”原则，我公司承担由此引发的所有责任。</w:t>
      </w:r>
    </w:p>
    <w:p w14:paraId="7BFAA9DE">
      <w:pPr>
        <w:spacing w:line="360" w:lineRule="auto"/>
        <w:jc w:val="left"/>
        <w:rPr>
          <w:rFonts w:hint="eastAsia" w:ascii="宋体" w:hAnsi="宋体" w:eastAsia="宋体" w:cs="宋体"/>
          <w:sz w:val="28"/>
          <w:highlight w:val="none"/>
        </w:rPr>
      </w:pPr>
    </w:p>
    <w:p w14:paraId="654836BF">
      <w:pPr>
        <w:rPr>
          <w:rFonts w:hint="eastAsia" w:ascii="宋体" w:hAnsi="宋体" w:eastAsia="宋体" w:cs="宋体"/>
          <w:highlight w:val="none"/>
        </w:rPr>
      </w:pPr>
    </w:p>
    <w:tbl>
      <w:tblPr>
        <w:tblStyle w:val="4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5"/>
      </w:tblGrid>
      <w:tr w14:paraId="6BC47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0FE92A8D">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                      （盖单位章）</w:t>
            </w:r>
          </w:p>
        </w:tc>
      </w:tr>
      <w:tr w14:paraId="2968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3B48A9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法定代表人或其委托代理人：          （签字）</w:t>
            </w:r>
          </w:p>
        </w:tc>
      </w:tr>
      <w:tr w14:paraId="5E9F6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F8D3288">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地址：                                      </w:t>
            </w:r>
          </w:p>
        </w:tc>
      </w:tr>
      <w:tr w14:paraId="4F6EC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1EA47540">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电话：                  </w:t>
            </w:r>
          </w:p>
        </w:tc>
      </w:tr>
      <w:tr w14:paraId="324A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224AAF4B">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年        月        日</w:t>
            </w:r>
          </w:p>
        </w:tc>
      </w:tr>
    </w:tbl>
    <w:p w14:paraId="00E8C5E3">
      <w:pPr>
        <w:ind w:left="0" w:leftChars="0" w:firstLine="0" w:firstLineChars="0"/>
        <w:rPr>
          <w:rFonts w:hint="eastAsia" w:ascii="宋体" w:hAnsi="宋体" w:eastAsia="宋体" w:cs="宋体"/>
          <w:b/>
          <w:bCs/>
          <w:color w:val="auto"/>
          <w:sz w:val="36"/>
          <w:szCs w:val="36"/>
          <w:highlight w:val="none"/>
          <w:lang w:val="en-US" w:eastAsia="zh-CN"/>
        </w:rPr>
        <w:sectPr>
          <w:footerReference r:id="rId5" w:type="default"/>
          <w:pgSz w:w="11905" w:h="16838"/>
          <w:pgMar w:top="822" w:right="1083" w:bottom="1440" w:left="1083" w:header="0" w:footer="901" w:gutter="0"/>
          <w:pgNumType w:fmt="decimal"/>
          <w:cols w:space="0" w:num="1"/>
          <w:rtlGutter w:val="0"/>
          <w:docGrid w:linePitch="312" w:charSpace="0"/>
        </w:sectPr>
      </w:pPr>
    </w:p>
    <w:p w14:paraId="01ADD8B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3D387C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附件四：</w:t>
      </w:r>
    </w:p>
    <w:p w14:paraId="77BA7EDC">
      <w:pPr>
        <w:pStyle w:val="46"/>
        <w:rPr>
          <w:rFonts w:hint="eastAsia" w:ascii="宋体" w:hAnsi="宋体" w:eastAsia="宋体" w:cs="宋体"/>
          <w:b w:val="0"/>
          <w:bCs w:val="0"/>
          <w:kern w:val="2"/>
          <w:sz w:val="28"/>
          <w:szCs w:val="22"/>
          <w:highlight w:val="none"/>
          <w:shd w:val="clear" w:color="auto" w:fill="auto"/>
          <w:lang w:val="en-US" w:eastAsia="zh-CN" w:bidi="ar-SA"/>
        </w:rPr>
      </w:pPr>
    </w:p>
    <w:p w14:paraId="5D96BF5B">
      <w:pPr>
        <w:pStyle w:val="46"/>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sectPr>
          <w:pgSz w:w="11905" w:h="16838"/>
          <w:pgMar w:top="822" w:right="1083" w:bottom="1440" w:left="1083" w:header="0" w:footer="901" w:gutter="0"/>
          <w:pgNumType w:fmt="decimal"/>
          <w:cols w:space="0" w:num="1"/>
          <w:rtlGutter w:val="0"/>
          <w:docGrid w:linePitch="312" w:charSpace="0"/>
        </w:sectPr>
      </w:pPr>
      <w:r>
        <w:rPr>
          <w:rFonts w:hint="eastAsia" w:ascii="宋体" w:hAnsi="宋体" w:eastAsia="宋体" w:cs="宋体"/>
          <w:b w:val="0"/>
          <w:bCs w:val="0"/>
          <w:kern w:val="2"/>
          <w:sz w:val="28"/>
          <w:szCs w:val="22"/>
          <w:highlight w:val="none"/>
          <w:shd w:val="clear" w:color="auto" w:fill="auto"/>
          <w:lang w:val="en-US" w:eastAsia="zh-CN" w:bidi="ar-SA"/>
        </w:rPr>
        <w:t>通用资格要求中（3.3）（3.4）（3.5）所需资料截图</w:t>
      </w:r>
    </w:p>
    <w:p w14:paraId="581AD24B">
      <w:pPr>
        <w:ind w:left="0" w:leftChars="0" w:firstLine="0" w:firstLineChars="0"/>
        <w:rPr>
          <w:rFonts w:hint="eastAsia" w:ascii="宋体" w:hAnsi="宋体" w:eastAsia="宋体" w:cs="宋体"/>
          <w:b/>
          <w:bCs/>
          <w:sz w:val="28"/>
          <w:highlight w:val="none"/>
          <w:shd w:val="clear" w:color="auto" w:fill="auto"/>
          <w:lang w:val="en-US" w:eastAsia="zh-CN"/>
        </w:rPr>
      </w:pPr>
    </w:p>
    <w:p w14:paraId="37ED5636">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附件五：</w:t>
      </w:r>
    </w:p>
    <w:p w14:paraId="00F9DDD6">
      <w:pPr>
        <w:pStyle w:val="515"/>
        <w:numPr>
          <w:ilvl w:val="1"/>
          <w:numId w:val="0"/>
        </w:numPr>
        <w:tabs>
          <w:tab w:val="left" w:pos="0"/>
          <w:tab w:val="left" w:pos="180"/>
          <w:tab w:val="left" w:pos="420"/>
          <w:tab w:val="clear" w:pos="210"/>
          <w:tab w:val="clear" w:pos="2040"/>
        </w:tabs>
        <w:spacing w:before="156" w:after="156"/>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6"/>
          <w:szCs w:val="36"/>
          <w:highlight w:val="none"/>
        </w:rPr>
        <w:t>异议书</w:t>
      </w:r>
    </w:p>
    <w:p w14:paraId="58F10FEC">
      <w:pPr>
        <w:pStyle w:val="261"/>
        <w:tabs>
          <w:tab w:val="center" w:pos="4201"/>
          <w:tab w:val="right" w:leader="dot" w:pos="9298"/>
        </w:tabs>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致： （异议对象单位名称） </w:t>
      </w:r>
    </w:p>
    <w:p w14:paraId="3C9D1242">
      <w:pPr>
        <w:pStyle w:val="261"/>
        <w:keepNext w:val="0"/>
        <w:keepLines w:val="0"/>
        <w:pageBreakBefore w:val="0"/>
        <w:widowControl/>
        <w:tabs>
          <w:tab w:val="center" w:pos="4201"/>
          <w:tab w:val="right" w:leader="dot" w:pos="9298"/>
        </w:tabs>
        <w:kinsoku/>
        <w:wordWrap w:val="0"/>
        <w:overflowPunct/>
        <w:topLinePunct w:val="0"/>
        <w:autoSpaceDE w:val="0"/>
        <w:autoSpaceDN w:val="0"/>
        <w:bidi w:val="0"/>
        <w:adjustRightInd/>
        <w:snapToGrid/>
        <w:spacing w:line="360" w:lineRule="auto"/>
        <w:ind w:firstLine="3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我公司依法参与了贵公司（局）于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435DFDA1">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4EA64A7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D9EF863">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261FFFD7">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w:t>
      </w:r>
    </w:p>
    <w:p w14:paraId="0F03C6C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138958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6FEB3F93">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三、请求及主张                                                                   </w:t>
      </w:r>
    </w:p>
    <w:p w14:paraId="63E6717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A5D64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A0208F9">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四、法律依据、线索及相关材料                                      </w:t>
      </w:r>
    </w:p>
    <w:p w14:paraId="11E18174">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EFD7532">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7520AFA8">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五、真实性承诺                                                          </w:t>
      </w:r>
    </w:p>
    <w:p w14:paraId="7EBF00C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457F9166">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                                                               </w:t>
      </w:r>
    </w:p>
    <w:p w14:paraId="3D11FA52">
      <w:pPr>
        <w:pStyle w:val="261"/>
        <w:tabs>
          <w:tab w:val="center" w:pos="4201"/>
          <w:tab w:val="right" w:leader="dot" w:pos="9298"/>
        </w:tabs>
        <w:spacing w:line="360" w:lineRule="auto"/>
        <w:ind w:firstLine="5760" w:firstLineChars="2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异议人：</w:t>
      </w:r>
      <w:r>
        <w:rPr>
          <w:rFonts w:hint="eastAsia" w:ascii="宋体" w:hAnsi="宋体" w:eastAsia="宋体" w:cs="宋体"/>
          <w:color w:val="auto"/>
          <w:sz w:val="24"/>
          <w:szCs w:val="24"/>
          <w:highlight w:val="none"/>
          <w:u w:val="single"/>
        </w:rPr>
        <w:t xml:space="preserve">               </w:t>
      </w:r>
    </w:p>
    <w:p w14:paraId="62F6E6D3">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14:paraId="2A9D6141">
      <w:pPr>
        <w:spacing w:after="312" w:afterLines="100" w:line="360" w:lineRule="auto"/>
        <w:ind w:firstLine="960" w:firstLineChars="4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sz w:val="24"/>
          <w:szCs w:val="24"/>
          <w:highlight w:val="none"/>
          <w:u w:val="single"/>
        </w:rPr>
        <w:t xml:space="preserve">             </w:t>
      </w:r>
    </w:p>
    <w:p w14:paraId="280FB991">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异议授权书</w:t>
      </w:r>
    </w:p>
    <w:p w14:paraId="5750F2FC">
      <w:pPr>
        <w:spacing w:line="360" w:lineRule="auto"/>
        <w:ind w:firstLine="1200" w:firstLineChars="500"/>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2、营</w:t>
      </w:r>
      <w:r>
        <w:rPr>
          <w:rFonts w:hint="eastAsia" w:ascii="宋体" w:hAnsi="宋体" w:eastAsia="宋体" w:cs="宋体"/>
          <w:color w:val="auto"/>
          <w:sz w:val="24"/>
          <w:szCs w:val="24"/>
          <w:highlight w:val="none"/>
        </w:rPr>
        <w:t>业执照复印件（加盖公章）</w:t>
      </w:r>
    </w:p>
    <w:p w14:paraId="620B9AFC">
      <w:pPr>
        <w:ind w:firstLine="1050" w:firstLineChars="500"/>
        <w:rPr>
          <w:rFonts w:hint="eastAsia" w:ascii="宋体" w:hAnsi="宋体" w:eastAsia="宋体" w:cs="宋体"/>
          <w:highlight w:val="none"/>
        </w:rPr>
      </w:pPr>
    </w:p>
    <w:p w14:paraId="63715925">
      <w:pPr>
        <w:keepNext/>
        <w:keepLines/>
        <w:pageBreakBefore w:val="0"/>
        <w:tabs>
          <w:tab w:val="left" w:pos="432"/>
          <w:tab w:val="center" w:pos="4156"/>
        </w:tabs>
        <w:kinsoku/>
        <w:overflowPunct/>
        <w:topLinePunct w:val="0"/>
        <w:bidi w:val="0"/>
        <w:ind w:firstLine="0" w:firstLineChars="0"/>
        <w:jc w:val="both"/>
        <w:textAlignment w:val="auto"/>
        <w:outlineLvl w:val="0"/>
        <w:rPr>
          <w:rFonts w:ascii="Times New Roman" w:hAnsi="Times New Roman" w:eastAsia="宋体" w:cs="Times New Roman"/>
          <w:b/>
          <w:kern w:val="0"/>
          <w:sz w:val="32"/>
          <w:szCs w:val="32"/>
          <w:highlight w:val="none"/>
        </w:rPr>
      </w:pPr>
    </w:p>
    <w:p w14:paraId="5613836F">
      <w:pPr>
        <w:pStyle w:val="46"/>
        <w:rPr>
          <w:highlight w:val="none"/>
        </w:rPr>
      </w:pPr>
    </w:p>
    <w:p w14:paraId="64EBF2D1">
      <w:pPr>
        <w:adjustRightInd w:val="0"/>
        <w:snapToGrid w:val="0"/>
        <w:spacing w:line="360" w:lineRule="auto"/>
        <w:ind w:firstLine="480" w:firstLineChars="200"/>
        <w:rPr>
          <w:rFonts w:hint="eastAsia" w:ascii="宋体" w:hAnsi="宋体" w:eastAsia="宋体" w:cs="宋体"/>
          <w:snapToGrid w:val="0"/>
          <w:kern w:val="0"/>
          <w:sz w:val="24"/>
          <w:highlight w:val="none"/>
        </w:rPr>
      </w:pPr>
    </w:p>
    <w:p w14:paraId="4AD6FF08">
      <w:pPr>
        <w:adjustRightInd w:val="0"/>
        <w:snapToGrid w:val="0"/>
        <w:spacing w:line="360" w:lineRule="auto"/>
        <w:ind w:firstLine="480" w:firstLineChars="200"/>
        <w:rPr>
          <w:rFonts w:hint="eastAsia" w:ascii="宋体" w:hAnsi="宋体" w:eastAsia="宋体" w:cs="宋体"/>
          <w:snapToGrid w:val="0"/>
          <w:kern w:val="0"/>
          <w:sz w:val="24"/>
          <w:highlight w:val="none"/>
        </w:rPr>
      </w:pPr>
    </w:p>
    <w:p w14:paraId="3C92D659">
      <w:pPr>
        <w:adjustRightInd w:val="0"/>
        <w:snapToGrid w:val="0"/>
        <w:spacing w:line="360" w:lineRule="auto"/>
        <w:ind w:firstLine="480" w:firstLineChars="200"/>
        <w:rPr>
          <w:rFonts w:hint="eastAsia" w:ascii="宋体" w:hAnsi="宋体" w:eastAsia="宋体" w:cs="宋体"/>
          <w:snapToGrid w:val="0"/>
          <w:kern w:val="0"/>
          <w:sz w:val="24"/>
          <w:highlight w:val="none"/>
        </w:rPr>
      </w:pPr>
    </w:p>
    <w:sectPr>
      <w:headerReference r:id="rId6" w:type="default"/>
      <w:footerReference r:id="rId7" w:type="default"/>
      <w:pgSz w:w="11905" w:h="16838"/>
      <w:pgMar w:top="1474" w:right="1418" w:bottom="1418" w:left="1418" w:header="1021" w:footer="1021"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E4A1B">
    <w:pPr>
      <w:pStyle w:val="3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A5E3D4">
                          <w:pPr>
                            <w:pStyle w:val="3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2A5E3D4">
                    <w:pPr>
                      <w:pStyle w:val="3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6368">
    <w:pPr>
      <w:pStyle w:val="3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A4E579">
                          <w:pPr>
                            <w:pStyle w:val="3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3A4E579">
                    <w:pPr>
                      <w:pStyle w:val="33"/>
                    </w:pPr>
                    <w:r>
                      <w:fldChar w:fldCharType="begin"/>
                    </w:r>
                    <w:r>
                      <w:instrText xml:space="preserve"> PAGE  \* MERGEFORMAT </w:instrText>
                    </w:r>
                    <w:r>
                      <w:fldChar w:fldCharType="separate"/>
                    </w:r>
                    <w:r>
                      <w:t>11</w:t>
                    </w:r>
                    <w:r>
                      <w:fldChar w:fldCharType="end"/>
                    </w:r>
                  </w:p>
                </w:txbxContent>
              </v:textbox>
            </v:shape>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AD28C">
    <w:pPr>
      <w:widowControl/>
      <w:kinsoku w:val="0"/>
      <w:autoSpaceDE w:val="0"/>
      <w:autoSpaceDN w:val="0"/>
      <w:adjustRightInd w:val="0"/>
      <w:snapToGrid w:val="0"/>
      <w:spacing w:line="167" w:lineRule="auto"/>
      <w:ind w:left="4200"/>
      <w:jc w:val="left"/>
      <w:textAlignment w:val="baseline"/>
      <w:rPr>
        <w:rFonts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BA8455">
                          <w:pPr>
                            <w:pStyle w:val="33"/>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34BA8455">
                    <w:pPr>
                      <w:pStyle w:val="33"/>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B0AAE">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23DF0">
    <w:pPr>
      <w:pStyle w:val="3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99"/>
      <w:lvlText w:val="1.%2"/>
      <w:lvlJc w:val="left"/>
    </w:lvl>
    <w:lvl w:ilvl="2" w:tentative="0">
      <w:start w:val="1"/>
      <w:numFmt w:val="decimal"/>
      <w:pStyle w:val="5"/>
      <w:lvlText w:val="1.1.%3"/>
      <w:lvlJc w:val="left"/>
    </w:lvl>
    <w:lvl w:ilvl="3" w:tentative="0">
      <w:start w:val="1"/>
      <w:numFmt w:val="bullet"/>
      <w:pStyle w:val="6"/>
      <w:lvlText w:val=""/>
      <w:lvlJc w:val="left"/>
    </w:lvl>
    <w:lvl w:ilvl="4" w:tentative="0">
      <w:start w:val="1"/>
      <w:numFmt w:val="bullet"/>
      <w:pStyle w:val="7"/>
      <w:lvlText w:val=""/>
      <w:lvlJc w:val="left"/>
    </w:lvl>
    <w:lvl w:ilvl="5" w:tentative="0">
      <w:start w:val="1"/>
      <w:numFmt w:val="bullet"/>
      <w:pStyle w:val="8"/>
      <w:lvlText w:val=""/>
      <w:lvlJc w:val="left"/>
    </w:lvl>
    <w:lvl w:ilvl="6" w:tentative="0">
      <w:start w:val="1"/>
      <w:numFmt w:val="bullet"/>
      <w:pStyle w:val="9"/>
      <w:lvlText w:val=""/>
      <w:lvlJc w:val="left"/>
    </w:lvl>
    <w:lvl w:ilvl="7" w:tentative="0">
      <w:start w:val="1"/>
      <w:numFmt w:val="bullet"/>
      <w:pStyle w:val="10"/>
      <w:lvlText w:val=""/>
      <w:lvlJc w:val="left"/>
    </w:lvl>
    <w:lvl w:ilvl="8" w:tentative="0">
      <w:start w:val="1"/>
      <w:numFmt w:val="bullet"/>
      <w:pStyle w:val="11"/>
      <w:lvlText w:val=""/>
      <w:lvlJc w:val="left"/>
    </w:lvl>
  </w:abstractNum>
  <w:abstractNum w:abstractNumId="1">
    <w:nsid w:val="00000008"/>
    <w:multiLevelType w:val="multilevel"/>
    <w:tmpl w:val="00000008"/>
    <w:lvl w:ilvl="0" w:tentative="0">
      <w:start w:val="1"/>
      <w:numFmt w:val="decimal"/>
      <w:pStyle w:val="17"/>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4"/>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8"/>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2"/>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7"/>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6"/>
      <w:lvlText w:val=""/>
      <w:lvlJc w:val="left"/>
    </w:lvl>
    <w:lvl w:ilvl="4" w:tentative="0">
      <w:start w:val="1"/>
      <w:numFmt w:val="bullet"/>
      <w:pStyle w:val="339"/>
      <w:lvlText w:val=""/>
      <w:lvlJc w:val="left"/>
    </w:lvl>
    <w:lvl w:ilvl="5" w:tentative="0">
      <w:start w:val="1"/>
      <w:numFmt w:val="bullet"/>
      <w:pStyle w:val="412"/>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7"/>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5"/>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29"/>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5"/>
      <w:lvlText w:val="%1"/>
      <w:lvlJc w:val="left"/>
    </w:lvl>
    <w:lvl w:ilvl="1" w:tentative="0">
      <w:start w:val="3"/>
      <w:numFmt w:val="decimal"/>
      <w:lvlText w:val="2.2.%2"/>
      <w:lvlJc w:val="left"/>
    </w:lvl>
    <w:lvl w:ilvl="2" w:tentative="0">
      <w:start w:val="1"/>
      <w:numFmt w:val="bullet"/>
      <w:pStyle w:val="473"/>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8"/>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2"/>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8"/>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2"/>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0"/>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0795"/>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E26FA"/>
    <w:rsid w:val="02331ABF"/>
    <w:rsid w:val="023B350B"/>
    <w:rsid w:val="02491015"/>
    <w:rsid w:val="024B0CDA"/>
    <w:rsid w:val="02587777"/>
    <w:rsid w:val="02614B8E"/>
    <w:rsid w:val="02691984"/>
    <w:rsid w:val="02736B92"/>
    <w:rsid w:val="027D0F8C"/>
    <w:rsid w:val="028A4B67"/>
    <w:rsid w:val="02A1051C"/>
    <w:rsid w:val="02B11A09"/>
    <w:rsid w:val="02B524D4"/>
    <w:rsid w:val="02C22194"/>
    <w:rsid w:val="02C46BBB"/>
    <w:rsid w:val="02C869DC"/>
    <w:rsid w:val="02D35523"/>
    <w:rsid w:val="02DB036E"/>
    <w:rsid w:val="030C6FC5"/>
    <w:rsid w:val="031830DA"/>
    <w:rsid w:val="031A7DFF"/>
    <w:rsid w:val="03373831"/>
    <w:rsid w:val="033D46FF"/>
    <w:rsid w:val="03604B36"/>
    <w:rsid w:val="039759F3"/>
    <w:rsid w:val="039A1185"/>
    <w:rsid w:val="03B723C8"/>
    <w:rsid w:val="03D133E7"/>
    <w:rsid w:val="03E34CE2"/>
    <w:rsid w:val="03F43DFF"/>
    <w:rsid w:val="03FF3F5A"/>
    <w:rsid w:val="0410030A"/>
    <w:rsid w:val="041B280B"/>
    <w:rsid w:val="04293179"/>
    <w:rsid w:val="04425FE9"/>
    <w:rsid w:val="04610B65"/>
    <w:rsid w:val="04716DBE"/>
    <w:rsid w:val="0473673D"/>
    <w:rsid w:val="04774C81"/>
    <w:rsid w:val="047C3FFD"/>
    <w:rsid w:val="048D643D"/>
    <w:rsid w:val="04936845"/>
    <w:rsid w:val="04A37A67"/>
    <w:rsid w:val="04A55CF9"/>
    <w:rsid w:val="04BF09B4"/>
    <w:rsid w:val="04C82992"/>
    <w:rsid w:val="04ED0077"/>
    <w:rsid w:val="04F60A45"/>
    <w:rsid w:val="04FD1D8B"/>
    <w:rsid w:val="050D64D6"/>
    <w:rsid w:val="05142D31"/>
    <w:rsid w:val="05281683"/>
    <w:rsid w:val="0545758C"/>
    <w:rsid w:val="054853F3"/>
    <w:rsid w:val="05546845"/>
    <w:rsid w:val="05546BF3"/>
    <w:rsid w:val="055516E1"/>
    <w:rsid w:val="05765E39"/>
    <w:rsid w:val="05937A34"/>
    <w:rsid w:val="059D0F0F"/>
    <w:rsid w:val="05A06F97"/>
    <w:rsid w:val="05B16FE4"/>
    <w:rsid w:val="05B74771"/>
    <w:rsid w:val="05E67F8B"/>
    <w:rsid w:val="05FC1578"/>
    <w:rsid w:val="0612396D"/>
    <w:rsid w:val="06214D6F"/>
    <w:rsid w:val="062C0CFF"/>
    <w:rsid w:val="063619E2"/>
    <w:rsid w:val="06476B87"/>
    <w:rsid w:val="068F128E"/>
    <w:rsid w:val="069164A7"/>
    <w:rsid w:val="06A12871"/>
    <w:rsid w:val="06A534AC"/>
    <w:rsid w:val="06AA36DC"/>
    <w:rsid w:val="06B2388E"/>
    <w:rsid w:val="06BD3726"/>
    <w:rsid w:val="06E80366"/>
    <w:rsid w:val="071C3E2E"/>
    <w:rsid w:val="0723588D"/>
    <w:rsid w:val="074D5F9B"/>
    <w:rsid w:val="074E35D0"/>
    <w:rsid w:val="07963C7F"/>
    <w:rsid w:val="079D7363"/>
    <w:rsid w:val="07A109E0"/>
    <w:rsid w:val="07BE631C"/>
    <w:rsid w:val="07C151DF"/>
    <w:rsid w:val="07D17348"/>
    <w:rsid w:val="0828546F"/>
    <w:rsid w:val="085666BB"/>
    <w:rsid w:val="08635A42"/>
    <w:rsid w:val="0899630F"/>
    <w:rsid w:val="08AD56C8"/>
    <w:rsid w:val="08B66F9A"/>
    <w:rsid w:val="08B73A59"/>
    <w:rsid w:val="08BC6EE8"/>
    <w:rsid w:val="08C575D5"/>
    <w:rsid w:val="08E92A6C"/>
    <w:rsid w:val="08F322BF"/>
    <w:rsid w:val="0901563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D05AAE"/>
    <w:rsid w:val="09D15C92"/>
    <w:rsid w:val="09E50886"/>
    <w:rsid w:val="0A171CC6"/>
    <w:rsid w:val="0A2574B3"/>
    <w:rsid w:val="0A342878"/>
    <w:rsid w:val="0A433126"/>
    <w:rsid w:val="0A44640D"/>
    <w:rsid w:val="0A6D7D71"/>
    <w:rsid w:val="0AA94DCF"/>
    <w:rsid w:val="0AE12641"/>
    <w:rsid w:val="0AFA5870"/>
    <w:rsid w:val="0AFB4013"/>
    <w:rsid w:val="0AFE4CB1"/>
    <w:rsid w:val="0B024724"/>
    <w:rsid w:val="0B112D05"/>
    <w:rsid w:val="0B1964C2"/>
    <w:rsid w:val="0B202AB6"/>
    <w:rsid w:val="0B266665"/>
    <w:rsid w:val="0B332B30"/>
    <w:rsid w:val="0B3651F9"/>
    <w:rsid w:val="0B3944E4"/>
    <w:rsid w:val="0B41770E"/>
    <w:rsid w:val="0B4216C4"/>
    <w:rsid w:val="0B4A371F"/>
    <w:rsid w:val="0B530B1C"/>
    <w:rsid w:val="0B5925E2"/>
    <w:rsid w:val="0B650338"/>
    <w:rsid w:val="0B7712B9"/>
    <w:rsid w:val="0B817852"/>
    <w:rsid w:val="0B9628CC"/>
    <w:rsid w:val="0B970BBE"/>
    <w:rsid w:val="0BB27EF8"/>
    <w:rsid w:val="0BBB194E"/>
    <w:rsid w:val="0BC31167"/>
    <w:rsid w:val="0BCD0DB0"/>
    <w:rsid w:val="0BD21DB5"/>
    <w:rsid w:val="0BE37B2E"/>
    <w:rsid w:val="0BF73C5B"/>
    <w:rsid w:val="0BF73E8C"/>
    <w:rsid w:val="0C0544C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307327"/>
    <w:rsid w:val="0D5605EF"/>
    <w:rsid w:val="0D735465"/>
    <w:rsid w:val="0D7532E7"/>
    <w:rsid w:val="0D796C86"/>
    <w:rsid w:val="0D8D4C19"/>
    <w:rsid w:val="0D957AD2"/>
    <w:rsid w:val="0DB40989"/>
    <w:rsid w:val="0DC16AF3"/>
    <w:rsid w:val="0DCD0FA4"/>
    <w:rsid w:val="0DEF71E2"/>
    <w:rsid w:val="0DF9367B"/>
    <w:rsid w:val="0DFA7935"/>
    <w:rsid w:val="0E0C509D"/>
    <w:rsid w:val="0E1C3D4F"/>
    <w:rsid w:val="0E1F34DA"/>
    <w:rsid w:val="0E2E3156"/>
    <w:rsid w:val="0E370BAC"/>
    <w:rsid w:val="0E6C5179"/>
    <w:rsid w:val="0E832AC2"/>
    <w:rsid w:val="0E8F7D1F"/>
    <w:rsid w:val="0E926F37"/>
    <w:rsid w:val="0EA33B28"/>
    <w:rsid w:val="0EBF0766"/>
    <w:rsid w:val="0EC40D4C"/>
    <w:rsid w:val="0ECD6DF7"/>
    <w:rsid w:val="0ECF0DC1"/>
    <w:rsid w:val="0EE130A0"/>
    <w:rsid w:val="0EEC3F08"/>
    <w:rsid w:val="0EF452D0"/>
    <w:rsid w:val="0F0525C2"/>
    <w:rsid w:val="0F2954D4"/>
    <w:rsid w:val="0F312893"/>
    <w:rsid w:val="0F335FEA"/>
    <w:rsid w:val="0F403A6D"/>
    <w:rsid w:val="0F54741A"/>
    <w:rsid w:val="0F8603D5"/>
    <w:rsid w:val="0F882D9D"/>
    <w:rsid w:val="0F8B17AB"/>
    <w:rsid w:val="0F8C5DD4"/>
    <w:rsid w:val="0F8F0019"/>
    <w:rsid w:val="0F911629"/>
    <w:rsid w:val="0FAB5527"/>
    <w:rsid w:val="0FD9288C"/>
    <w:rsid w:val="102B2696"/>
    <w:rsid w:val="10412BC4"/>
    <w:rsid w:val="10462016"/>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9A74B9"/>
    <w:rsid w:val="11AD6CE7"/>
    <w:rsid w:val="11B62012"/>
    <w:rsid w:val="11B72F77"/>
    <w:rsid w:val="11C72352"/>
    <w:rsid w:val="11E179DF"/>
    <w:rsid w:val="12221A76"/>
    <w:rsid w:val="12235667"/>
    <w:rsid w:val="122444C6"/>
    <w:rsid w:val="122704B0"/>
    <w:rsid w:val="122A6625"/>
    <w:rsid w:val="123C368D"/>
    <w:rsid w:val="12557077"/>
    <w:rsid w:val="12605CD1"/>
    <w:rsid w:val="1268519D"/>
    <w:rsid w:val="12793AC4"/>
    <w:rsid w:val="12803595"/>
    <w:rsid w:val="129305DA"/>
    <w:rsid w:val="12AA58D1"/>
    <w:rsid w:val="12BF1BB0"/>
    <w:rsid w:val="12DD1C00"/>
    <w:rsid w:val="12EA1152"/>
    <w:rsid w:val="12EC2C94"/>
    <w:rsid w:val="13255454"/>
    <w:rsid w:val="133A3BA6"/>
    <w:rsid w:val="133F6E84"/>
    <w:rsid w:val="135A25F1"/>
    <w:rsid w:val="13601649"/>
    <w:rsid w:val="13731856"/>
    <w:rsid w:val="137F2DB6"/>
    <w:rsid w:val="138B7C90"/>
    <w:rsid w:val="13904A27"/>
    <w:rsid w:val="13BC613F"/>
    <w:rsid w:val="13DB3F09"/>
    <w:rsid w:val="13FA095B"/>
    <w:rsid w:val="14054DA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6337F"/>
    <w:rsid w:val="169E262B"/>
    <w:rsid w:val="16A44534"/>
    <w:rsid w:val="16AB2114"/>
    <w:rsid w:val="16AF39B2"/>
    <w:rsid w:val="16B426F6"/>
    <w:rsid w:val="16BA5F72"/>
    <w:rsid w:val="16C31ADD"/>
    <w:rsid w:val="16CA07EC"/>
    <w:rsid w:val="16E40AF4"/>
    <w:rsid w:val="16EE148C"/>
    <w:rsid w:val="172C5BE5"/>
    <w:rsid w:val="172F5546"/>
    <w:rsid w:val="172F7BEC"/>
    <w:rsid w:val="173335BE"/>
    <w:rsid w:val="17597247"/>
    <w:rsid w:val="176D1177"/>
    <w:rsid w:val="176E6A92"/>
    <w:rsid w:val="17703C75"/>
    <w:rsid w:val="1783099B"/>
    <w:rsid w:val="179C380B"/>
    <w:rsid w:val="17AB24F1"/>
    <w:rsid w:val="17B44FF8"/>
    <w:rsid w:val="17B67E37"/>
    <w:rsid w:val="17BF1CF2"/>
    <w:rsid w:val="17C0399D"/>
    <w:rsid w:val="17F84EE5"/>
    <w:rsid w:val="181A3AAB"/>
    <w:rsid w:val="18345F44"/>
    <w:rsid w:val="184A3267"/>
    <w:rsid w:val="18500A76"/>
    <w:rsid w:val="18621B53"/>
    <w:rsid w:val="18775DF0"/>
    <w:rsid w:val="18A27A38"/>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F7429"/>
    <w:rsid w:val="19734275"/>
    <w:rsid w:val="19787C93"/>
    <w:rsid w:val="197D2182"/>
    <w:rsid w:val="19864EEB"/>
    <w:rsid w:val="199908E4"/>
    <w:rsid w:val="19A52E4A"/>
    <w:rsid w:val="19E02499"/>
    <w:rsid w:val="19E54DA3"/>
    <w:rsid w:val="19FF76C8"/>
    <w:rsid w:val="1A0670E0"/>
    <w:rsid w:val="1A09570F"/>
    <w:rsid w:val="1A0B4CF3"/>
    <w:rsid w:val="1A0F104F"/>
    <w:rsid w:val="1A150E02"/>
    <w:rsid w:val="1A1F5E07"/>
    <w:rsid w:val="1A2E536E"/>
    <w:rsid w:val="1A2F44DE"/>
    <w:rsid w:val="1A312930"/>
    <w:rsid w:val="1A4E569B"/>
    <w:rsid w:val="1A4E703E"/>
    <w:rsid w:val="1A7A79AD"/>
    <w:rsid w:val="1A89276C"/>
    <w:rsid w:val="1A89451A"/>
    <w:rsid w:val="1A8A3DEE"/>
    <w:rsid w:val="1A8A5FDE"/>
    <w:rsid w:val="1A985FDA"/>
    <w:rsid w:val="1AA16254"/>
    <w:rsid w:val="1AC94544"/>
    <w:rsid w:val="1AC95552"/>
    <w:rsid w:val="1AD71319"/>
    <w:rsid w:val="1AEC6857"/>
    <w:rsid w:val="1AFA3C39"/>
    <w:rsid w:val="1AFF74D6"/>
    <w:rsid w:val="1B0166D8"/>
    <w:rsid w:val="1B074D0E"/>
    <w:rsid w:val="1B14271B"/>
    <w:rsid w:val="1B280E8E"/>
    <w:rsid w:val="1B290A39"/>
    <w:rsid w:val="1B3034C0"/>
    <w:rsid w:val="1B3E4C43"/>
    <w:rsid w:val="1B41276A"/>
    <w:rsid w:val="1B477AD1"/>
    <w:rsid w:val="1B513FA3"/>
    <w:rsid w:val="1B65127F"/>
    <w:rsid w:val="1B682203"/>
    <w:rsid w:val="1B6C7C2F"/>
    <w:rsid w:val="1B6F041D"/>
    <w:rsid w:val="1B6F4EC8"/>
    <w:rsid w:val="1B850639"/>
    <w:rsid w:val="1B9101C6"/>
    <w:rsid w:val="1BCD4C4F"/>
    <w:rsid w:val="1BD0246B"/>
    <w:rsid w:val="1BDB140A"/>
    <w:rsid w:val="1BE55CE2"/>
    <w:rsid w:val="1BEA3F2E"/>
    <w:rsid w:val="1BFB1A8F"/>
    <w:rsid w:val="1C050D22"/>
    <w:rsid w:val="1C164ECA"/>
    <w:rsid w:val="1C1C7406"/>
    <w:rsid w:val="1C336C2A"/>
    <w:rsid w:val="1C4246FD"/>
    <w:rsid w:val="1C490869"/>
    <w:rsid w:val="1C5454CD"/>
    <w:rsid w:val="1C64338C"/>
    <w:rsid w:val="1C7A0964"/>
    <w:rsid w:val="1C7E19F6"/>
    <w:rsid w:val="1CBF6038"/>
    <w:rsid w:val="1CD02E82"/>
    <w:rsid w:val="1CDF78D6"/>
    <w:rsid w:val="1CE4465A"/>
    <w:rsid w:val="1CF53615"/>
    <w:rsid w:val="1CFA16E4"/>
    <w:rsid w:val="1CFD0333"/>
    <w:rsid w:val="1D033D69"/>
    <w:rsid w:val="1D072182"/>
    <w:rsid w:val="1D076AEB"/>
    <w:rsid w:val="1D0A54DE"/>
    <w:rsid w:val="1D2F6BAE"/>
    <w:rsid w:val="1D3870C4"/>
    <w:rsid w:val="1D3B11DE"/>
    <w:rsid w:val="1D6372A4"/>
    <w:rsid w:val="1D661E08"/>
    <w:rsid w:val="1D6C4392"/>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73CB2"/>
    <w:rsid w:val="1EF74F93"/>
    <w:rsid w:val="1EFB78C0"/>
    <w:rsid w:val="1F247F38"/>
    <w:rsid w:val="1F3F04EE"/>
    <w:rsid w:val="1F4B7FF0"/>
    <w:rsid w:val="1F4E7AE0"/>
    <w:rsid w:val="1F645DE2"/>
    <w:rsid w:val="1F654BC2"/>
    <w:rsid w:val="1F667C26"/>
    <w:rsid w:val="1F8000FA"/>
    <w:rsid w:val="1F947BE9"/>
    <w:rsid w:val="1FB23172"/>
    <w:rsid w:val="1FB44EE9"/>
    <w:rsid w:val="1FD00E7A"/>
    <w:rsid w:val="1FD91AA0"/>
    <w:rsid w:val="1FDC5D5D"/>
    <w:rsid w:val="1FE31F9A"/>
    <w:rsid w:val="1FE64382"/>
    <w:rsid w:val="1FED3F10"/>
    <w:rsid w:val="20326564"/>
    <w:rsid w:val="203410D9"/>
    <w:rsid w:val="204C4ACA"/>
    <w:rsid w:val="20665BD9"/>
    <w:rsid w:val="207606D2"/>
    <w:rsid w:val="20915BE3"/>
    <w:rsid w:val="20943C19"/>
    <w:rsid w:val="20955704"/>
    <w:rsid w:val="20A44F72"/>
    <w:rsid w:val="20D81D57"/>
    <w:rsid w:val="21003C50"/>
    <w:rsid w:val="21051889"/>
    <w:rsid w:val="210A7A37"/>
    <w:rsid w:val="211F0D41"/>
    <w:rsid w:val="214510C5"/>
    <w:rsid w:val="215240CB"/>
    <w:rsid w:val="215F7D83"/>
    <w:rsid w:val="21627873"/>
    <w:rsid w:val="216C24A0"/>
    <w:rsid w:val="216C5B88"/>
    <w:rsid w:val="216D5D97"/>
    <w:rsid w:val="216F257A"/>
    <w:rsid w:val="21841EDD"/>
    <w:rsid w:val="218F70C9"/>
    <w:rsid w:val="21960A48"/>
    <w:rsid w:val="21AA36F4"/>
    <w:rsid w:val="21B07155"/>
    <w:rsid w:val="21B85F7B"/>
    <w:rsid w:val="21D2302D"/>
    <w:rsid w:val="21E10757"/>
    <w:rsid w:val="21FD39D1"/>
    <w:rsid w:val="2217694C"/>
    <w:rsid w:val="221B78D8"/>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BA6CCB"/>
    <w:rsid w:val="240F46B6"/>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356585"/>
    <w:rsid w:val="253D487F"/>
    <w:rsid w:val="254F5F9B"/>
    <w:rsid w:val="255B7B35"/>
    <w:rsid w:val="25915452"/>
    <w:rsid w:val="25984E34"/>
    <w:rsid w:val="259F4BF2"/>
    <w:rsid w:val="25A248AF"/>
    <w:rsid w:val="25A7113C"/>
    <w:rsid w:val="25D971A5"/>
    <w:rsid w:val="25DC14BC"/>
    <w:rsid w:val="25DE6077"/>
    <w:rsid w:val="25F57045"/>
    <w:rsid w:val="262B727F"/>
    <w:rsid w:val="2637753E"/>
    <w:rsid w:val="264A5FE0"/>
    <w:rsid w:val="265B3015"/>
    <w:rsid w:val="268168DC"/>
    <w:rsid w:val="2697242D"/>
    <w:rsid w:val="26B45696"/>
    <w:rsid w:val="26BF543A"/>
    <w:rsid w:val="26DA5E4E"/>
    <w:rsid w:val="26DB0FF6"/>
    <w:rsid w:val="26E90667"/>
    <w:rsid w:val="26FE1506"/>
    <w:rsid w:val="26FF6A0B"/>
    <w:rsid w:val="27042DFE"/>
    <w:rsid w:val="27066A56"/>
    <w:rsid w:val="270D1AB7"/>
    <w:rsid w:val="2724127C"/>
    <w:rsid w:val="27257379"/>
    <w:rsid w:val="2732401F"/>
    <w:rsid w:val="273B3FD4"/>
    <w:rsid w:val="2743139C"/>
    <w:rsid w:val="27615D98"/>
    <w:rsid w:val="277621B6"/>
    <w:rsid w:val="2783190D"/>
    <w:rsid w:val="27910EB2"/>
    <w:rsid w:val="27A233AD"/>
    <w:rsid w:val="27C762F0"/>
    <w:rsid w:val="27DB7B0D"/>
    <w:rsid w:val="2801188A"/>
    <w:rsid w:val="281573ED"/>
    <w:rsid w:val="281F64BE"/>
    <w:rsid w:val="28374280"/>
    <w:rsid w:val="283964CF"/>
    <w:rsid w:val="2861396A"/>
    <w:rsid w:val="287700A8"/>
    <w:rsid w:val="28892F96"/>
    <w:rsid w:val="288B2446"/>
    <w:rsid w:val="28AC3EC8"/>
    <w:rsid w:val="28B15B61"/>
    <w:rsid w:val="28C92C8F"/>
    <w:rsid w:val="28D4148C"/>
    <w:rsid w:val="28E848A9"/>
    <w:rsid w:val="29174B0A"/>
    <w:rsid w:val="291F1101"/>
    <w:rsid w:val="291F2805"/>
    <w:rsid w:val="293A0E30"/>
    <w:rsid w:val="293C3FAF"/>
    <w:rsid w:val="29451A7D"/>
    <w:rsid w:val="2948604C"/>
    <w:rsid w:val="294A57BC"/>
    <w:rsid w:val="29510131"/>
    <w:rsid w:val="295528AA"/>
    <w:rsid w:val="296220A6"/>
    <w:rsid w:val="297F23AA"/>
    <w:rsid w:val="298655D4"/>
    <w:rsid w:val="29A0582B"/>
    <w:rsid w:val="29A81D6F"/>
    <w:rsid w:val="29AC4349"/>
    <w:rsid w:val="29C56BF1"/>
    <w:rsid w:val="29C64297"/>
    <w:rsid w:val="29D765A9"/>
    <w:rsid w:val="29DA67F4"/>
    <w:rsid w:val="29FE7E67"/>
    <w:rsid w:val="2A1D544F"/>
    <w:rsid w:val="2A1F6D5F"/>
    <w:rsid w:val="2A21218B"/>
    <w:rsid w:val="2A314286"/>
    <w:rsid w:val="2A5163EF"/>
    <w:rsid w:val="2A827625"/>
    <w:rsid w:val="2AA84549"/>
    <w:rsid w:val="2ACF4481"/>
    <w:rsid w:val="2AE24960"/>
    <w:rsid w:val="2AE41EA6"/>
    <w:rsid w:val="2AEC7FB4"/>
    <w:rsid w:val="2B04152B"/>
    <w:rsid w:val="2B1B3DEE"/>
    <w:rsid w:val="2B297DF0"/>
    <w:rsid w:val="2B4628CF"/>
    <w:rsid w:val="2B5D13AB"/>
    <w:rsid w:val="2B622A12"/>
    <w:rsid w:val="2B7E614C"/>
    <w:rsid w:val="2B893695"/>
    <w:rsid w:val="2B9B2B99"/>
    <w:rsid w:val="2B9D1BD3"/>
    <w:rsid w:val="2BA02310"/>
    <w:rsid w:val="2BDC176E"/>
    <w:rsid w:val="2BDD5B4B"/>
    <w:rsid w:val="2BEB60AC"/>
    <w:rsid w:val="2C0B1233"/>
    <w:rsid w:val="2C286DB9"/>
    <w:rsid w:val="2C3D0F16"/>
    <w:rsid w:val="2C60493C"/>
    <w:rsid w:val="2C695DD0"/>
    <w:rsid w:val="2C705B7F"/>
    <w:rsid w:val="2C892158"/>
    <w:rsid w:val="2CB26E8F"/>
    <w:rsid w:val="2CB56D90"/>
    <w:rsid w:val="2CC761A1"/>
    <w:rsid w:val="2CF32046"/>
    <w:rsid w:val="2D182C29"/>
    <w:rsid w:val="2D2114E8"/>
    <w:rsid w:val="2D24494D"/>
    <w:rsid w:val="2D4241CE"/>
    <w:rsid w:val="2D687FBF"/>
    <w:rsid w:val="2D854CBB"/>
    <w:rsid w:val="2D865C8A"/>
    <w:rsid w:val="2D8843AE"/>
    <w:rsid w:val="2DAD1E76"/>
    <w:rsid w:val="2DB23588"/>
    <w:rsid w:val="2DC01BA9"/>
    <w:rsid w:val="2DDD2AAF"/>
    <w:rsid w:val="2DE0049D"/>
    <w:rsid w:val="2E1A537F"/>
    <w:rsid w:val="2E1B5531"/>
    <w:rsid w:val="2E1D4F22"/>
    <w:rsid w:val="2E1E5030"/>
    <w:rsid w:val="2E4E6618"/>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C5FF9"/>
    <w:rsid w:val="2FE46D39"/>
    <w:rsid w:val="2FEA35F1"/>
    <w:rsid w:val="30031260"/>
    <w:rsid w:val="300623C6"/>
    <w:rsid w:val="30062758"/>
    <w:rsid w:val="3016768F"/>
    <w:rsid w:val="30273EF8"/>
    <w:rsid w:val="303F68B5"/>
    <w:rsid w:val="30425030"/>
    <w:rsid w:val="304C67C6"/>
    <w:rsid w:val="307A24E3"/>
    <w:rsid w:val="30905535"/>
    <w:rsid w:val="3093669C"/>
    <w:rsid w:val="309C2C4B"/>
    <w:rsid w:val="30AB0796"/>
    <w:rsid w:val="30B3644E"/>
    <w:rsid w:val="30C533D0"/>
    <w:rsid w:val="30C57693"/>
    <w:rsid w:val="30D127B8"/>
    <w:rsid w:val="30D661D6"/>
    <w:rsid w:val="31184A7B"/>
    <w:rsid w:val="312608BD"/>
    <w:rsid w:val="315665D0"/>
    <w:rsid w:val="315A40C3"/>
    <w:rsid w:val="31756C3E"/>
    <w:rsid w:val="31772EC7"/>
    <w:rsid w:val="318E2E08"/>
    <w:rsid w:val="31B94AAB"/>
    <w:rsid w:val="31D6415C"/>
    <w:rsid w:val="31DB0CA3"/>
    <w:rsid w:val="31DD71CE"/>
    <w:rsid w:val="31F07522"/>
    <w:rsid w:val="3233329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E12BB"/>
    <w:rsid w:val="3351041A"/>
    <w:rsid w:val="33524E07"/>
    <w:rsid w:val="336F2F0A"/>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D4478E"/>
    <w:rsid w:val="34D96843"/>
    <w:rsid w:val="34E15227"/>
    <w:rsid w:val="34EA6325"/>
    <w:rsid w:val="351A6043"/>
    <w:rsid w:val="351F4D64"/>
    <w:rsid w:val="35213875"/>
    <w:rsid w:val="35377ED2"/>
    <w:rsid w:val="35491896"/>
    <w:rsid w:val="355643C5"/>
    <w:rsid w:val="355C7475"/>
    <w:rsid w:val="356E34B4"/>
    <w:rsid w:val="35914FEC"/>
    <w:rsid w:val="359466B9"/>
    <w:rsid w:val="35A61B4D"/>
    <w:rsid w:val="35AB7BF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C25CDE"/>
    <w:rsid w:val="36D0777D"/>
    <w:rsid w:val="36E917F7"/>
    <w:rsid w:val="36FA25D0"/>
    <w:rsid w:val="37021769"/>
    <w:rsid w:val="37086AD8"/>
    <w:rsid w:val="37180EE6"/>
    <w:rsid w:val="37195227"/>
    <w:rsid w:val="373D289B"/>
    <w:rsid w:val="375D40E7"/>
    <w:rsid w:val="37613576"/>
    <w:rsid w:val="376263E0"/>
    <w:rsid w:val="376D427E"/>
    <w:rsid w:val="37C06D83"/>
    <w:rsid w:val="37E07E0F"/>
    <w:rsid w:val="37E51D0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630008"/>
    <w:rsid w:val="396A169C"/>
    <w:rsid w:val="397D1A60"/>
    <w:rsid w:val="39811679"/>
    <w:rsid w:val="399E69D9"/>
    <w:rsid w:val="39A750B5"/>
    <w:rsid w:val="39B27DD7"/>
    <w:rsid w:val="39D52E80"/>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A30888"/>
    <w:rsid w:val="3AB92548"/>
    <w:rsid w:val="3AC058DE"/>
    <w:rsid w:val="3AC143C3"/>
    <w:rsid w:val="3AC455FA"/>
    <w:rsid w:val="3AD55248"/>
    <w:rsid w:val="3AD7407F"/>
    <w:rsid w:val="3AEB7936"/>
    <w:rsid w:val="3B043975"/>
    <w:rsid w:val="3B0B6A1B"/>
    <w:rsid w:val="3B272E4D"/>
    <w:rsid w:val="3B294381"/>
    <w:rsid w:val="3B2D48C1"/>
    <w:rsid w:val="3B653D90"/>
    <w:rsid w:val="3B672ACA"/>
    <w:rsid w:val="3B7A3CDF"/>
    <w:rsid w:val="3B842442"/>
    <w:rsid w:val="3B922220"/>
    <w:rsid w:val="3BBE21C4"/>
    <w:rsid w:val="3BC24482"/>
    <w:rsid w:val="3BC52661"/>
    <w:rsid w:val="3BD66A3C"/>
    <w:rsid w:val="3BD977F6"/>
    <w:rsid w:val="3BF66C19"/>
    <w:rsid w:val="3BFD221A"/>
    <w:rsid w:val="3C502C92"/>
    <w:rsid w:val="3C6127A9"/>
    <w:rsid w:val="3C836BC3"/>
    <w:rsid w:val="3C907713"/>
    <w:rsid w:val="3CA43909"/>
    <w:rsid w:val="3CBA3B8A"/>
    <w:rsid w:val="3CBE5E4E"/>
    <w:rsid w:val="3CC47DDD"/>
    <w:rsid w:val="3CD36281"/>
    <w:rsid w:val="3CEF5B84"/>
    <w:rsid w:val="3CFE3625"/>
    <w:rsid w:val="3D0B54B4"/>
    <w:rsid w:val="3D0C422B"/>
    <w:rsid w:val="3D1627AF"/>
    <w:rsid w:val="3D1E4B3E"/>
    <w:rsid w:val="3D2C381F"/>
    <w:rsid w:val="3D4A629D"/>
    <w:rsid w:val="3D5626FC"/>
    <w:rsid w:val="3D567A39"/>
    <w:rsid w:val="3D826D07"/>
    <w:rsid w:val="3DA642FC"/>
    <w:rsid w:val="3DD02061"/>
    <w:rsid w:val="3DD51B15"/>
    <w:rsid w:val="3DF50C1D"/>
    <w:rsid w:val="3DF5764D"/>
    <w:rsid w:val="3DF84459"/>
    <w:rsid w:val="3DFA2303"/>
    <w:rsid w:val="3E2A4463"/>
    <w:rsid w:val="3E3E158C"/>
    <w:rsid w:val="3E5668B2"/>
    <w:rsid w:val="3E567C58"/>
    <w:rsid w:val="3E5777C4"/>
    <w:rsid w:val="3E581021"/>
    <w:rsid w:val="3E840C6A"/>
    <w:rsid w:val="3E9B31D4"/>
    <w:rsid w:val="3EA6303D"/>
    <w:rsid w:val="3EBC460F"/>
    <w:rsid w:val="3EC314F9"/>
    <w:rsid w:val="3EE12637"/>
    <w:rsid w:val="3F0B7B23"/>
    <w:rsid w:val="3F1B580D"/>
    <w:rsid w:val="3F604B64"/>
    <w:rsid w:val="3F8A1169"/>
    <w:rsid w:val="3FA4490F"/>
    <w:rsid w:val="3FAA75B1"/>
    <w:rsid w:val="3FB16272"/>
    <w:rsid w:val="3FEF254A"/>
    <w:rsid w:val="3FFE1CD2"/>
    <w:rsid w:val="403F1053"/>
    <w:rsid w:val="40462715"/>
    <w:rsid w:val="405F0F64"/>
    <w:rsid w:val="40714D4D"/>
    <w:rsid w:val="407A0062"/>
    <w:rsid w:val="407A2AF0"/>
    <w:rsid w:val="40844CB8"/>
    <w:rsid w:val="409E2B92"/>
    <w:rsid w:val="40B77656"/>
    <w:rsid w:val="40EB2F89"/>
    <w:rsid w:val="411A185C"/>
    <w:rsid w:val="411E32A9"/>
    <w:rsid w:val="413C0111"/>
    <w:rsid w:val="41402EA8"/>
    <w:rsid w:val="41456AA2"/>
    <w:rsid w:val="414C6D49"/>
    <w:rsid w:val="41621B6F"/>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A4476"/>
    <w:rsid w:val="4263069B"/>
    <w:rsid w:val="4263618A"/>
    <w:rsid w:val="428130B0"/>
    <w:rsid w:val="428916B8"/>
    <w:rsid w:val="42B475B5"/>
    <w:rsid w:val="42B74052"/>
    <w:rsid w:val="42BC0270"/>
    <w:rsid w:val="42CB0B0A"/>
    <w:rsid w:val="42DB6BCB"/>
    <w:rsid w:val="42F26851"/>
    <w:rsid w:val="43077056"/>
    <w:rsid w:val="43144A19"/>
    <w:rsid w:val="43424CE4"/>
    <w:rsid w:val="43577C97"/>
    <w:rsid w:val="4359529D"/>
    <w:rsid w:val="43656A1A"/>
    <w:rsid w:val="43675B98"/>
    <w:rsid w:val="437234EE"/>
    <w:rsid w:val="43831DCF"/>
    <w:rsid w:val="43842814"/>
    <w:rsid w:val="43AD6F36"/>
    <w:rsid w:val="43B42C53"/>
    <w:rsid w:val="43BC1E41"/>
    <w:rsid w:val="43C024AB"/>
    <w:rsid w:val="43DF0B45"/>
    <w:rsid w:val="43E20EAD"/>
    <w:rsid w:val="43EA5DFC"/>
    <w:rsid w:val="4400759A"/>
    <w:rsid w:val="4401693D"/>
    <w:rsid w:val="44044A40"/>
    <w:rsid w:val="440C0719"/>
    <w:rsid w:val="44203EE1"/>
    <w:rsid w:val="442513D3"/>
    <w:rsid w:val="443F5384"/>
    <w:rsid w:val="44645766"/>
    <w:rsid w:val="446B6DA9"/>
    <w:rsid w:val="44987A3A"/>
    <w:rsid w:val="449E0F4F"/>
    <w:rsid w:val="44C66BA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716047B"/>
    <w:rsid w:val="475A5D99"/>
    <w:rsid w:val="478F6366"/>
    <w:rsid w:val="47BC11DC"/>
    <w:rsid w:val="47C40F0B"/>
    <w:rsid w:val="47D32E64"/>
    <w:rsid w:val="47EB050B"/>
    <w:rsid w:val="47EF0CE1"/>
    <w:rsid w:val="47F16A80"/>
    <w:rsid w:val="480701F9"/>
    <w:rsid w:val="48103B3E"/>
    <w:rsid w:val="48382F58"/>
    <w:rsid w:val="483D2E03"/>
    <w:rsid w:val="48481541"/>
    <w:rsid w:val="485312D0"/>
    <w:rsid w:val="48625764"/>
    <w:rsid w:val="4865266C"/>
    <w:rsid w:val="486A633B"/>
    <w:rsid w:val="487A094D"/>
    <w:rsid w:val="48900C2B"/>
    <w:rsid w:val="489A03A9"/>
    <w:rsid w:val="48A4441F"/>
    <w:rsid w:val="49110ABC"/>
    <w:rsid w:val="49133E94"/>
    <w:rsid w:val="491C4100"/>
    <w:rsid w:val="49375FAE"/>
    <w:rsid w:val="49697795"/>
    <w:rsid w:val="49B81F5D"/>
    <w:rsid w:val="49BC581C"/>
    <w:rsid w:val="49C12AD9"/>
    <w:rsid w:val="49D864ED"/>
    <w:rsid w:val="49DF0550"/>
    <w:rsid w:val="49E15716"/>
    <w:rsid w:val="49FA0B48"/>
    <w:rsid w:val="4A2956EC"/>
    <w:rsid w:val="4A3134F6"/>
    <w:rsid w:val="4A344361"/>
    <w:rsid w:val="4A346C37"/>
    <w:rsid w:val="4A4638A0"/>
    <w:rsid w:val="4A4F2DB8"/>
    <w:rsid w:val="4A5710FE"/>
    <w:rsid w:val="4A897A9B"/>
    <w:rsid w:val="4ABC03C2"/>
    <w:rsid w:val="4AD60C9A"/>
    <w:rsid w:val="4AEE72F2"/>
    <w:rsid w:val="4B3519D1"/>
    <w:rsid w:val="4B5A5A42"/>
    <w:rsid w:val="4B675475"/>
    <w:rsid w:val="4B772FA7"/>
    <w:rsid w:val="4B8D3448"/>
    <w:rsid w:val="4BA911F1"/>
    <w:rsid w:val="4BD131D1"/>
    <w:rsid w:val="4BDB2578"/>
    <w:rsid w:val="4BE1285E"/>
    <w:rsid w:val="4BE25BFF"/>
    <w:rsid w:val="4C194E10"/>
    <w:rsid w:val="4C295EBA"/>
    <w:rsid w:val="4C2C109F"/>
    <w:rsid w:val="4C49069A"/>
    <w:rsid w:val="4C5B5467"/>
    <w:rsid w:val="4C7327B1"/>
    <w:rsid w:val="4C893879"/>
    <w:rsid w:val="4C954E75"/>
    <w:rsid w:val="4CC92E63"/>
    <w:rsid w:val="4CE86476"/>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2647A"/>
    <w:rsid w:val="4DE34E80"/>
    <w:rsid w:val="4E1E6A20"/>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EB08B0"/>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B07F78"/>
    <w:rsid w:val="51E02F58"/>
    <w:rsid w:val="51E1640E"/>
    <w:rsid w:val="51E6045F"/>
    <w:rsid w:val="51EE6435"/>
    <w:rsid w:val="51F26DD5"/>
    <w:rsid w:val="51F6604B"/>
    <w:rsid w:val="522D6E99"/>
    <w:rsid w:val="52335E3F"/>
    <w:rsid w:val="52466B8B"/>
    <w:rsid w:val="524D19FA"/>
    <w:rsid w:val="525326FD"/>
    <w:rsid w:val="525B2F2C"/>
    <w:rsid w:val="526E1A49"/>
    <w:rsid w:val="52881659"/>
    <w:rsid w:val="52964E96"/>
    <w:rsid w:val="5297059E"/>
    <w:rsid w:val="52AA100F"/>
    <w:rsid w:val="52AB0D63"/>
    <w:rsid w:val="52C322EE"/>
    <w:rsid w:val="52CB14BF"/>
    <w:rsid w:val="52DA313F"/>
    <w:rsid w:val="52E066A2"/>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0038"/>
    <w:rsid w:val="53B951A9"/>
    <w:rsid w:val="53BE2CAC"/>
    <w:rsid w:val="53BF275F"/>
    <w:rsid w:val="541A5BE0"/>
    <w:rsid w:val="54201B14"/>
    <w:rsid w:val="542459DD"/>
    <w:rsid w:val="54250715"/>
    <w:rsid w:val="54282181"/>
    <w:rsid w:val="54287DA6"/>
    <w:rsid w:val="5436445F"/>
    <w:rsid w:val="54406ACE"/>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A5010E"/>
    <w:rsid w:val="55CD137D"/>
    <w:rsid w:val="55DD7E15"/>
    <w:rsid w:val="55EB34D2"/>
    <w:rsid w:val="55F456C2"/>
    <w:rsid w:val="560477BF"/>
    <w:rsid w:val="56187F25"/>
    <w:rsid w:val="562714E4"/>
    <w:rsid w:val="565876BB"/>
    <w:rsid w:val="56594A6D"/>
    <w:rsid w:val="565C7E57"/>
    <w:rsid w:val="56796D11"/>
    <w:rsid w:val="567E7FD3"/>
    <w:rsid w:val="56870897"/>
    <w:rsid w:val="56A6728E"/>
    <w:rsid w:val="56E60023"/>
    <w:rsid w:val="56EB6842"/>
    <w:rsid w:val="570010E5"/>
    <w:rsid w:val="57034731"/>
    <w:rsid w:val="570B7127"/>
    <w:rsid w:val="572022A9"/>
    <w:rsid w:val="57217F7A"/>
    <w:rsid w:val="57337EAE"/>
    <w:rsid w:val="574900BD"/>
    <w:rsid w:val="574A6804"/>
    <w:rsid w:val="5774428A"/>
    <w:rsid w:val="5789732C"/>
    <w:rsid w:val="578E1256"/>
    <w:rsid w:val="57924728"/>
    <w:rsid w:val="579E7597"/>
    <w:rsid w:val="57A34E48"/>
    <w:rsid w:val="57BB5EA8"/>
    <w:rsid w:val="57D56010"/>
    <w:rsid w:val="57E44562"/>
    <w:rsid w:val="57F966E2"/>
    <w:rsid w:val="580C47CB"/>
    <w:rsid w:val="580D18E4"/>
    <w:rsid w:val="581A4CE7"/>
    <w:rsid w:val="581D1822"/>
    <w:rsid w:val="584361F3"/>
    <w:rsid w:val="58466FCB"/>
    <w:rsid w:val="5853345A"/>
    <w:rsid w:val="58660C77"/>
    <w:rsid w:val="5878114F"/>
    <w:rsid w:val="58816255"/>
    <w:rsid w:val="588418A2"/>
    <w:rsid w:val="58AB28B9"/>
    <w:rsid w:val="58E8309D"/>
    <w:rsid w:val="59040E9E"/>
    <w:rsid w:val="59442845"/>
    <w:rsid w:val="595C281E"/>
    <w:rsid w:val="59625CD5"/>
    <w:rsid w:val="596D6D08"/>
    <w:rsid w:val="598E2682"/>
    <w:rsid w:val="599049D5"/>
    <w:rsid w:val="599D7DE1"/>
    <w:rsid w:val="599E4A6B"/>
    <w:rsid w:val="59D52BEA"/>
    <w:rsid w:val="59FE5684"/>
    <w:rsid w:val="5A040EEC"/>
    <w:rsid w:val="5A1F18EA"/>
    <w:rsid w:val="5A200C2D"/>
    <w:rsid w:val="5A264598"/>
    <w:rsid w:val="5A2734CC"/>
    <w:rsid w:val="5A2A55E4"/>
    <w:rsid w:val="5A34144C"/>
    <w:rsid w:val="5A3E6FFA"/>
    <w:rsid w:val="5A415BE5"/>
    <w:rsid w:val="5A451B2A"/>
    <w:rsid w:val="5A4811F2"/>
    <w:rsid w:val="5A6448B5"/>
    <w:rsid w:val="5A6C7ABF"/>
    <w:rsid w:val="5A834556"/>
    <w:rsid w:val="5A9802AF"/>
    <w:rsid w:val="5AA12BDF"/>
    <w:rsid w:val="5AA24A66"/>
    <w:rsid w:val="5AAC14AD"/>
    <w:rsid w:val="5AB03E03"/>
    <w:rsid w:val="5AB6785F"/>
    <w:rsid w:val="5AC60206"/>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AC58FE"/>
    <w:rsid w:val="5CCB1AB4"/>
    <w:rsid w:val="5CDA175C"/>
    <w:rsid w:val="5CDF06BF"/>
    <w:rsid w:val="5CE40B61"/>
    <w:rsid w:val="5CFE049A"/>
    <w:rsid w:val="5D3D1807"/>
    <w:rsid w:val="5D423AA3"/>
    <w:rsid w:val="5D431D2B"/>
    <w:rsid w:val="5D49561A"/>
    <w:rsid w:val="5D5266D6"/>
    <w:rsid w:val="5D740137"/>
    <w:rsid w:val="5D8E4A8A"/>
    <w:rsid w:val="5DA42710"/>
    <w:rsid w:val="5DB276BD"/>
    <w:rsid w:val="5DB43BC6"/>
    <w:rsid w:val="5DC170F4"/>
    <w:rsid w:val="5DC64A23"/>
    <w:rsid w:val="5DC751A5"/>
    <w:rsid w:val="5DE44B3C"/>
    <w:rsid w:val="5DE93431"/>
    <w:rsid w:val="5E0D11C3"/>
    <w:rsid w:val="5E112129"/>
    <w:rsid w:val="5E150134"/>
    <w:rsid w:val="5E1B3D49"/>
    <w:rsid w:val="5E383BE3"/>
    <w:rsid w:val="5E494F4F"/>
    <w:rsid w:val="5E4B06DB"/>
    <w:rsid w:val="5E522BAD"/>
    <w:rsid w:val="5E565A8E"/>
    <w:rsid w:val="5E570AEB"/>
    <w:rsid w:val="5E5D23F7"/>
    <w:rsid w:val="5E7303EE"/>
    <w:rsid w:val="5E766345"/>
    <w:rsid w:val="5EAA7B88"/>
    <w:rsid w:val="5EAE0AC8"/>
    <w:rsid w:val="5EBC2342"/>
    <w:rsid w:val="5EE75862"/>
    <w:rsid w:val="5EF91562"/>
    <w:rsid w:val="5F04544B"/>
    <w:rsid w:val="5F0545C8"/>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B54554"/>
    <w:rsid w:val="60C018E5"/>
    <w:rsid w:val="60C8604A"/>
    <w:rsid w:val="60D302AC"/>
    <w:rsid w:val="60EA7E3F"/>
    <w:rsid w:val="612260FC"/>
    <w:rsid w:val="612B780B"/>
    <w:rsid w:val="612D3C7B"/>
    <w:rsid w:val="612F1D99"/>
    <w:rsid w:val="61341FF0"/>
    <w:rsid w:val="615B0273"/>
    <w:rsid w:val="61834DEC"/>
    <w:rsid w:val="619863BE"/>
    <w:rsid w:val="619B57D7"/>
    <w:rsid w:val="61AC29DA"/>
    <w:rsid w:val="61E16CE3"/>
    <w:rsid w:val="61EE30CC"/>
    <w:rsid w:val="621234BC"/>
    <w:rsid w:val="622D5323"/>
    <w:rsid w:val="62426719"/>
    <w:rsid w:val="62771362"/>
    <w:rsid w:val="627D4344"/>
    <w:rsid w:val="628D3A49"/>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2739A"/>
    <w:rsid w:val="64747A3A"/>
    <w:rsid w:val="647B5C85"/>
    <w:rsid w:val="648065F1"/>
    <w:rsid w:val="649015CE"/>
    <w:rsid w:val="649730D1"/>
    <w:rsid w:val="64AD207E"/>
    <w:rsid w:val="64B10789"/>
    <w:rsid w:val="64C2284C"/>
    <w:rsid w:val="64D744A4"/>
    <w:rsid w:val="64E13514"/>
    <w:rsid w:val="64F55888"/>
    <w:rsid w:val="64F80DCF"/>
    <w:rsid w:val="65020136"/>
    <w:rsid w:val="65092761"/>
    <w:rsid w:val="650A12D2"/>
    <w:rsid w:val="650A75D2"/>
    <w:rsid w:val="650B0AFA"/>
    <w:rsid w:val="6525440C"/>
    <w:rsid w:val="65304504"/>
    <w:rsid w:val="65325A14"/>
    <w:rsid w:val="6543587A"/>
    <w:rsid w:val="65453ACB"/>
    <w:rsid w:val="656D46F1"/>
    <w:rsid w:val="656F1F75"/>
    <w:rsid w:val="65836D12"/>
    <w:rsid w:val="65903874"/>
    <w:rsid w:val="65904E91"/>
    <w:rsid w:val="65F362B8"/>
    <w:rsid w:val="66046B2A"/>
    <w:rsid w:val="66263188"/>
    <w:rsid w:val="663366B5"/>
    <w:rsid w:val="664B797A"/>
    <w:rsid w:val="66555272"/>
    <w:rsid w:val="665947B7"/>
    <w:rsid w:val="666F5074"/>
    <w:rsid w:val="667016B7"/>
    <w:rsid w:val="66703652"/>
    <w:rsid w:val="66844328"/>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B0223F"/>
    <w:rsid w:val="68C36416"/>
    <w:rsid w:val="68CC2E2B"/>
    <w:rsid w:val="68D56A17"/>
    <w:rsid w:val="68E503E3"/>
    <w:rsid w:val="692F585A"/>
    <w:rsid w:val="69371BE4"/>
    <w:rsid w:val="6944211C"/>
    <w:rsid w:val="699624FF"/>
    <w:rsid w:val="69CE0350"/>
    <w:rsid w:val="69CE082D"/>
    <w:rsid w:val="69EE74C3"/>
    <w:rsid w:val="6A0E546F"/>
    <w:rsid w:val="6A4926B2"/>
    <w:rsid w:val="6A4C766C"/>
    <w:rsid w:val="6A68069A"/>
    <w:rsid w:val="6A823E5A"/>
    <w:rsid w:val="6ABA7372"/>
    <w:rsid w:val="6AEF34F2"/>
    <w:rsid w:val="6B223851"/>
    <w:rsid w:val="6B357DB2"/>
    <w:rsid w:val="6B453112"/>
    <w:rsid w:val="6B5E3AF7"/>
    <w:rsid w:val="6B67413D"/>
    <w:rsid w:val="6B800F2E"/>
    <w:rsid w:val="6B822971"/>
    <w:rsid w:val="6B8C558E"/>
    <w:rsid w:val="6B8D5543"/>
    <w:rsid w:val="6B903917"/>
    <w:rsid w:val="6BCE7E25"/>
    <w:rsid w:val="6BD61893"/>
    <w:rsid w:val="6BD66A30"/>
    <w:rsid w:val="6BD96141"/>
    <w:rsid w:val="6BE747E0"/>
    <w:rsid w:val="6C1A00FB"/>
    <w:rsid w:val="6C1F3963"/>
    <w:rsid w:val="6C224A2A"/>
    <w:rsid w:val="6C3B77E6"/>
    <w:rsid w:val="6C690D16"/>
    <w:rsid w:val="6C6F272D"/>
    <w:rsid w:val="6C923081"/>
    <w:rsid w:val="6CAB2055"/>
    <w:rsid w:val="6CB612F5"/>
    <w:rsid w:val="6CB70040"/>
    <w:rsid w:val="6CE67A20"/>
    <w:rsid w:val="6CEB37C9"/>
    <w:rsid w:val="6D087D49"/>
    <w:rsid w:val="6D1B0C22"/>
    <w:rsid w:val="6D282E23"/>
    <w:rsid w:val="6D4B647B"/>
    <w:rsid w:val="6D5B5700"/>
    <w:rsid w:val="6D5C3BD4"/>
    <w:rsid w:val="6D74344C"/>
    <w:rsid w:val="6D8E68A9"/>
    <w:rsid w:val="6DA85B70"/>
    <w:rsid w:val="6DAD31F1"/>
    <w:rsid w:val="6DB0346F"/>
    <w:rsid w:val="6DE228A9"/>
    <w:rsid w:val="6DEE183F"/>
    <w:rsid w:val="6DF72075"/>
    <w:rsid w:val="6DFE57FA"/>
    <w:rsid w:val="6E062690"/>
    <w:rsid w:val="6E310947"/>
    <w:rsid w:val="6E55718E"/>
    <w:rsid w:val="6E557B10"/>
    <w:rsid w:val="6E565B3C"/>
    <w:rsid w:val="6E592908"/>
    <w:rsid w:val="6E651ECE"/>
    <w:rsid w:val="6E977A01"/>
    <w:rsid w:val="6E99525C"/>
    <w:rsid w:val="6E9C4188"/>
    <w:rsid w:val="6EA2262A"/>
    <w:rsid w:val="6EB81E4D"/>
    <w:rsid w:val="6EF01A37"/>
    <w:rsid w:val="6EFF5CCE"/>
    <w:rsid w:val="6F1572A0"/>
    <w:rsid w:val="6F235519"/>
    <w:rsid w:val="6F2D0D89"/>
    <w:rsid w:val="6F311224"/>
    <w:rsid w:val="6F3B6D06"/>
    <w:rsid w:val="6F443C74"/>
    <w:rsid w:val="6F480CF0"/>
    <w:rsid w:val="6F4F7A11"/>
    <w:rsid w:val="6F6964E2"/>
    <w:rsid w:val="6F6B646E"/>
    <w:rsid w:val="6F6F7B2A"/>
    <w:rsid w:val="6F6F7EE2"/>
    <w:rsid w:val="6F7E2158"/>
    <w:rsid w:val="6F7E4E45"/>
    <w:rsid w:val="6F902E08"/>
    <w:rsid w:val="6FA5670E"/>
    <w:rsid w:val="6FA67EF8"/>
    <w:rsid w:val="6FD94EB5"/>
    <w:rsid w:val="701769DC"/>
    <w:rsid w:val="704F233D"/>
    <w:rsid w:val="70593412"/>
    <w:rsid w:val="705F4A66"/>
    <w:rsid w:val="707505E9"/>
    <w:rsid w:val="707D165B"/>
    <w:rsid w:val="707F70C6"/>
    <w:rsid w:val="708C1A59"/>
    <w:rsid w:val="70C44AD9"/>
    <w:rsid w:val="70D47036"/>
    <w:rsid w:val="70D869D4"/>
    <w:rsid w:val="70E1568B"/>
    <w:rsid w:val="70F748AD"/>
    <w:rsid w:val="711931F7"/>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23420D"/>
    <w:rsid w:val="743430F3"/>
    <w:rsid w:val="7437146D"/>
    <w:rsid w:val="743C6343"/>
    <w:rsid w:val="744762DA"/>
    <w:rsid w:val="744D0129"/>
    <w:rsid w:val="74607D5A"/>
    <w:rsid w:val="74640101"/>
    <w:rsid w:val="74856F1E"/>
    <w:rsid w:val="74887242"/>
    <w:rsid w:val="74B310ED"/>
    <w:rsid w:val="74C12A03"/>
    <w:rsid w:val="74CE2C4A"/>
    <w:rsid w:val="74F162FB"/>
    <w:rsid w:val="74F6547D"/>
    <w:rsid w:val="750D1537"/>
    <w:rsid w:val="750D2C39"/>
    <w:rsid w:val="751A763E"/>
    <w:rsid w:val="752D502B"/>
    <w:rsid w:val="7530098F"/>
    <w:rsid w:val="754D5E80"/>
    <w:rsid w:val="75591C77"/>
    <w:rsid w:val="755A5A0C"/>
    <w:rsid w:val="755F2297"/>
    <w:rsid w:val="7567345E"/>
    <w:rsid w:val="759470DB"/>
    <w:rsid w:val="75E30946"/>
    <w:rsid w:val="75EE786E"/>
    <w:rsid w:val="760009FF"/>
    <w:rsid w:val="760C479A"/>
    <w:rsid w:val="76122E7D"/>
    <w:rsid w:val="7630523B"/>
    <w:rsid w:val="763806E4"/>
    <w:rsid w:val="764E36AF"/>
    <w:rsid w:val="76515061"/>
    <w:rsid w:val="765E2E71"/>
    <w:rsid w:val="766C6AF4"/>
    <w:rsid w:val="766D3BF2"/>
    <w:rsid w:val="766D5F57"/>
    <w:rsid w:val="76897746"/>
    <w:rsid w:val="76C9109B"/>
    <w:rsid w:val="76E6322A"/>
    <w:rsid w:val="76E77696"/>
    <w:rsid w:val="76EC01D5"/>
    <w:rsid w:val="770758D0"/>
    <w:rsid w:val="7709593C"/>
    <w:rsid w:val="773214DB"/>
    <w:rsid w:val="773810BE"/>
    <w:rsid w:val="77444493"/>
    <w:rsid w:val="774B1AB0"/>
    <w:rsid w:val="776657DB"/>
    <w:rsid w:val="77A2369A"/>
    <w:rsid w:val="77AC46E5"/>
    <w:rsid w:val="77B270DA"/>
    <w:rsid w:val="77B55C6E"/>
    <w:rsid w:val="77CA1FC7"/>
    <w:rsid w:val="77D36B23"/>
    <w:rsid w:val="77D67D36"/>
    <w:rsid w:val="77E1348F"/>
    <w:rsid w:val="78035331"/>
    <w:rsid w:val="780A4A70"/>
    <w:rsid w:val="780D320A"/>
    <w:rsid w:val="78120820"/>
    <w:rsid w:val="78132994"/>
    <w:rsid w:val="782513D5"/>
    <w:rsid w:val="78264633"/>
    <w:rsid w:val="78295334"/>
    <w:rsid w:val="78410709"/>
    <w:rsid w:val="784E7EB8"/>
    <w:rsid w:val="78755D2A"/>
    <w:rsid w:val="787B769A"/>
    <w:rsid w:val="78985D43"/>
    <w:rsid w:val="78A551F0"/>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905EA0"/>
    <w:rsid w:val="79BD06FF"/>
    <w:rsid w:val="79C02755"/>
    <w:rsid w:val="79C05ED5"/>
    <w:rsid w:val="79C23FD9"/>
    <w:rsid w:val="79D36923"/>
    <w:rsid w:val="79DE7FDA"/>
    <w:rsid w:val="79E92DA5"/>
    <w:rsid w:val="7A0313CB"/>
    <w:rsid w:val="7A1173D2"/>
    <w:rsid w:val="7A1F7F3C"/>
    <w:rsid w:val="7A2E61EE"/>
    <w:rsid w:val="7A3D371A"/>
    <w:rsid w:val="7A4E39B4"/>
    <w:rsid w:val="7A516EB8"/>
    <w:rsid w:val="7A6A3A1C"/>
    <w:rsid w:val="7A7938D7"/>
    <w:rsid w:val="7A925C48"/>
    <w:rsid w:val="7AA06106"/>
    <w:rsid w:val="7AAF67FA"/>
    <w:rsid w:val="7AB114DA"/>
    <w:rsid w:val="7AC31DEF"/>
    <w:rsid w:val="7AC94EC1"/>
    <w:rsid w:val="7ADE1193"/>
    <w:rsid w:val="7AE91D0C"/>
    <w:rsid w:val="7AF406B1"/>
    <w:rsid w:val="7AFB3DA0"/>
    <w:rsid w:val="7B0B3C74"/>
    <w:rsid w:val="7B1D1084"/>
    <w:rsid w:val="7B3469A0"/>
    <w:rsid w:val="7B4231CA"/>
    <w:rsid w:val="7B5B24DE"/>
    <w:rsid w:val="7B5B3CEA"/>
    <w:rsid w:val="7B602AD3"/>
    <w:rsid w:val="7B61554E"/>
    <w:rsid w:val="7B6D6969"/>
    <w:rsid w:val="7B75534E"/>
    <w:rsid w:val="7B76313B"/>
    <w:rsid w:val="7B871525"/>
    <w:rsid w:val="7BA20F13"/>
    <w:rsid w:val="7BA6507B"/>
    <w:rsid w:val="7BA83C8F"/>
    <w:rsid w:val="7BB102E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8E36D7"/>
    <w:rsid w:val="7C973B92"/>
    <w:rsid w:val="7CA52B98"/>
    <w:rsid w:val="7CAA44DB"/>
    <w:rsid w:val="7CB17BB3"/>
    <w:rsid w:val="7CB90E3A"/>
    <w:rsid w:val="7CBD0A1D"/>
    <w:rsid w:val="7CC66926"/>
    <w:rsid w:val="7CCF6CE0"/>
    <w:rsid w:val="7CDC634C"/>
    <w:rsid w:val="7CE43A4E"/>
    <w:rsid w:val="7D025C1B"/>
    <w:rsid w:val="7D133451"/>
    <w:rsid w:val="7D1E7437"/>
    <w:rsid w:val="7D252D0D"/>
    <w:rsid w:val="7D327E72"/>
    <w:rsid w:val="7D6B4538"/>
    <w:rsid w:val="7D6C6D24"/>
    <w:rsid w:val="7D8D1888"/>
    <w:rsid w:val="7D910439"/>
    <w:rsid w:val="7D943A85"/>
    <w:rsid w:val="7DA55C93"/>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60"/>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4">
    <w:name w:val="heading 2"/>
    <w:basedOn w:val="1"/>
    <w:next w:val="1"/>
    <w:link w:val="6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62"/>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6">
    <w:name w:val="heading 4"/>
    <w:basedOn w:val="1"/>
    <w:next w:val="1"/>
    <w:link w:val="63"/>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7">
    <w:name w:val="heading 5"/>
    <w:basedOn w:val="1"/>
    <w:next w:val="1"/>
    <w:link w:val="64"/>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8">
    <w:name w:val="heading 6"/>
    <w:basedOn w:val="1"/>
    <w:next w:val="1"/>
    <w:link w:val="65"/>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9">
    <w:name w:val="heading 7"/>
    <w:basedOn w:val="1"/>
    <w:next w:val="1"/>
    <w:link w:val="66"/>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0">
    <w:name w:val="heading 8"/>
    <w:basedOn w:val="1"/>
    <w:next w:val="1"/>
    <w:link w:val="67"/>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1">
    <w:name w:val="heading 9"/>
    <w:basedOn w:val="1"/>
    <w:next w:val="1"/>
    <w:link w:val="68"/>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2">
    <w:name w:val="toc 7"/>
    <w:basedOn w:val="1"/>
    <w:next w:val="1"/>
    <w:qFormat/>
    <w:uiPriority w:val="39"/>
    <w:pPr>
      <w:ind w:left="1260"/>
      <w:jc w:val="left"/>
    </w:pPr>
    <w:rPr>
      <w:rFonts w:asciiTheme="minorHAnsi" w:eastAsiaTheme="minorHAnsi"/>
      <w:sz w:val="18"/>
      <w:szCs w:val="18"/>
    </w:rPr>
  </w:style>
  <w:style w:type="paragraph" w:styleId="13">
    <w:name w:val="List Bullet 4"/>
    <w:basedOn w:val="1"/>
    <w:qFormat/>
    <w:uiPriority w:val="0"/>
    <w:pPr>
      <w:tabs>
        <w:tab w:val="left" w:pos="1620"/>
      </w:tabs>
      <w:ind w:left="782" w:hanging="360"/>
    </w:pPr>
    <w:rPr>
      <w:rFonts w:ascii="Times New Roman" w:hAnsi="Times New Roman"/>
      <w:szCs w:val="24"/>
    </w:rPr>
  </w:style>
  <w:style w:type="paragraph" w:styleId="14">
    <w:name w:val="List Number"/>
    <w:basedOn w:val="1"/>
    <w:qFormat/>
    <w:uiPriority w:val="0"/>
    <w:pPr>
      <w:numPr>
        <w:ilvl w:val="0"/>
        <w:numId w:val="2"/>
      </w:numPr>
      <w:tabs>
        <w:tab w:val="left" w:pos="360"/>
      </w:tabs>
    </w:pPr>
    <w:rPr>
      <w:rFonts w:ascii="Times New Roman" w:hAnsi="Times New Roman"/>
      <w:szCs w:val="24"/>
    </w:rPr>
  </w:style>
  <w:style w:type="paragraph" w:styleId="15">
    <w:name w:val="Normal Indent"/>
    <w:basedOn w:val="1"/>
    <w:link w:val="71"/>
    <w:qFormat/>
    <w:uiPriority w:val="0"/>
    <w:pPr>
      <w:spacing w:line="360" w:lineRule="auto"/>
      <w:ind w:firstLine="200" w:firstLineChars="200"/>
    </w:pPr>
    <w:rPr>
      <w:rFonts w:ascii="Arial" w:hAnsi="Arial" w:eastAsiaTheme="minorEastAsia" w:cstheme="minorBidi"/>
      <w:szCs w:val="24"/>
    </w:rPr>
  </w:style>
  <w:style w:type="paragraph" w:styleId="16">
    <w:name w:val="caption"/>
    <w:basedOn w:val="1"/>
    <w:next w:val="1"/>
    <w:qFormat/>
    <w:uiPriority w:val="0"/>
    <w:pPr>
      <w:spacing w:before="152" w:after="160"/>
    </w:pPr>
    <w:rPr>
      <w:rFonts w:ascii="Arial" w:hAnsi="Arial" w:eastAsia="黑体"/>
      <w:sz w:val="20"/>
      <w:szCs w:val="20"/>
    </w:rPr>
  </w:style>
  <w:style w:type="paragraph" w:styleId="17">
    <w:name w:val="List Bullet"/>
    <w:basedOn w:val="1"/>
    <w:qFormat/>
    <w:uiPriority w:val="0"/>
    <w:pPr>
      <w:numPr>
        <w:ilvl w:val="0"/>
        <w:numId w:val="3"/>
      </w:numPr>
      <w:tabs>
        <w:tab w:val="left" w:pos="360"/>
      </w:tabs>
    </w:pPr>
    <w:rPr>
      <w:rFonts w:ascii="Times New Roman" w:hAnsi="Times New Roman"/>
      <w:szCs w:val="24"/>
    </w:rPr>
  </w:style>
  <w:style w:type="paragraph" w:styleId="18">
    <w:name w:val="Document Map"/>
    <w:basedOn w:val="1"/>
    <w:link w:val="72"/>
    <w:qFormat/>
    <w:uiPriority w:val="0"/>
    <w:pPr>
      <w:shd w:val="clear" w:color="auto" w:fill="000080"/>
    </w:pPr>
    <w:rPr>
      <w:rFonts w:ascii="Times New Roman" w:hAnsi="Times New Roman"/>
      <w:szCs w:val="24"/>
    </w:rPr>
  </w:style>
  <w:style w:type="paragraph" w:styleId="19">
    <w:name w:val="annotation text"/>
    <w:basedOn w:val="1"/>
    <w:link w:val="69"/>
    <w:unhideWhenUsed/>
    <w:qFormat/>
    <w:uiPriority w:val="0"/>
    <w:pPr>
      <w:jc w:val="left"/>
    </w:pPr>
  </w:style>
  <w:style w:type="paragraph" w:styleId="20">
    <w:name w:val="List Bullet 3"/>
    <w:basedOn w:val="1"/>
    <w:qFormat/>
    <w:uiPriority w:val="0"/>
    <w:pPr>
      <w:numPr>
        <w:ilvl w:val="0"/>
        <w:numId w:val="4"/>
      </w:numPr>
      <w:tabs>
        <w:tab w:val="left" w:pos="1200"/>
      </w:tabs>
    </w:pPr>
    <w:rPr>
      <w:rFonts w:ascii="Times New Roman" w:hAnsi="Times New Roman"/>
      <w:szCs w:val="24"/>
    </w:rPr>
  </w:style>
  <w:style w:type="paragraph" w:styleId="21">
    <w:name w:val="Body Text"/>
    <w:basedOn w:val="1"/>
    <w:link w:val="73"/>
    <w:qFormat/>
    <w:uiPriority w:val="0"/>
    <w:pPr>
      <w:spacing w:after="120"/>
    </w:pPr>
    <w:rPr>
      <w:rFonts w:ascii="Times New Roman" w:hAnsi="Times New Roman" w:eastAsiaTheme="minorEastAsia" w:cstheme="minorBidi"/>
      <w:szCs w:val="24"/>
    </w:rPr>
  </w:style>
  <w:style w:type="paragraph" w:styleId="22">
    <w:name w:val="Body Text Indent"/>
    <w:basedOn w:val="1"/>
    <w:next w:val="23"/>
    <w:link w:val="74"/>
    <w:qFormat/>
    <w:uiPriority w:val="0"/>
    <w:pPr>
      <w:spacing w:after="120"/>
      <w:ind w:left="420" w:leftChars="200"/>
    </w:pPr>
    <w:rPr>
      <w:rFonts w:asciiTheme="minorHAnsi" w:hAnsiTheme="minorHAnsi" w:eastAsiaTheme="minorEastAsia" w:cstheme="minorBidi"/>
    </w:rPr>
  </w:style>
  <w:style w:type="paragraph" w:styleId="23">
    <w:name w:val="footnote text"/>
    <w:basedOn w:val="1"/>
    <w:link w:val="82"/>
    <w:qFormat/>
    <w:uiPriority w:val="0"/>
    <w:pPr>
      <w:snapToGrid w:val="0"/>
      <w:jc w:val="left"/>
    </w:pPr>
    <w:rPr>
      <w:rFonts w:asciiTheme="minorHAnsi" w:hAnsiTheme="minorHAnsi" w:eastAsiaTheme="minorEastAsia" w:cstheme="minorBidi"/>
      <w:sz w:val="18"/>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75"/>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76"/>
    <w:qFormat/>
    <w:uiPriority w:val="0"/>
    <w:pPr>
      <w:ind w:left="100" w:leftChars="2500"/>
    </w:pPr>
    <w:rPr>
      <w:rFonts w:ascii="Times New Roman" w:hAnsi="Times New Roman"/>
      <w:szCs w:val="24"/>
    </w:rPr>
  </w:style>
  <w:style w:type="paragraph" w:styleId="31">
    <w:name w:val="endnote text"/>
    <w:basedOn w:val="1"/>
    <w:link w:val="77"/>
    <w:qFormat/>
    <w:uiPriority w:val="0"/>
    <w:pPr>
      <w:snapToGrid w:val="0"/>
      <w:jc w:val="left"/>
    </w:pPr>
    <w:rPr>
      <w:rFonts w:ascii="Times New Roman" w:hAnsi="Times New Roman" w:eastAsiaTheme="minorEastAsia" w:cstheme="minorBidi"/>
      <w:szCs w:val="24"/>
    </w:rPr>
  </w:style>
  <w:style w:type="paragraph" w:styleId="32">
    <w:name w:val="Balloon Text"/>
    <w:basedOn w:val="1"/>
    <w:link w:val="78"/>
    <w:qFormat/>
    <w:uiPriority w:val="0"/>
    <w:rPr>
      <w:rFonts w:ascii="Times New Roman" w:hAnsi="Times New Roman" w:eastAsiaTheme="minorEastAsia" w:cstheme="minorBidi"/>
      <w:sz w:val="18"/>
      <w:szCs w:val="18"/>
    </w:rPr>
  </w:style>
  <w:style w:type="paragraph" w:styleId="33">
    <w:name w:val="footer"/>
    <w:basedOn w:val="1"/>
    <w:link w:val="79"/>
    <w:unhideWhenUsed/>
    <w:qFormat/>
    <w:uiPriority w:val="99"/>
    <w:pPr>
      <w:tabs>
        <w:tab w:val="center" w:pos="4153"/>
        <w:tab w:val="right" w:pos="8306"/>
      </w:tabs>
      <w:snapToGrid w:val="0"/>
      <w:jc w:val="left"/>
    </w:pPr>
    <w:rPr>
      <w:sz w:val="18"/>
      <w:szCs w:val="18"/>
    </w:rPr>
  </w:style>
  <w:style w:type="paragraph" w:styleId="34">
    <w:name w:val="header"/>
    <w:basedOn w:val="1"/>
    <w:link w:val="80"/>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link w:val="81"/>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toc 6"/>
    <w:basedOn w:val="1"/>
    <w:next w:val="1"/>
    <w:qFormat/>
    <w:uiPriority w:val="39"/>
    <w:pPr>
      <w:ind w:left="1050"/>
      <w:jc w:val="left"/>
    </w:pPr>
    <w:rPr>
      <w:rFonts w:asciiTheme="minorHAnsi" w:eastAsiaTheme="minorHAnsi"/>
      <w:sz w:val="18"/>
      <w:szCs w:val="18"/>
    </w:rPr>
  </w:style>
  <w:style w:type="paragraph" w:styleId="40">
    <w:name w:val="toc 2"/>
    <w:basedOn w:val="1"/>
    <w:next w:val="1"/>
    <w:qFormat/>
    <w:uiPriority w:val="39"/>
    <w:pPr>
      <w:ind w:left="210"/>
      <w:jc w:val="left"/>
    </w:pPr>
    <w:rPr>
      <w:rFonts w:asciiTheme="minorHAnsi" w:eastAsiaTheme="minorHAnsi"/>
      <w:smallCaps/>
      <w:sz w:val="20"/>
      <w:szCs w:val="20"/>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3">
    <w:name w:val="Title"/>
    <w:basedOn w:val="1"/>
    <w:link w:val="83"/>
    <w:qFormat/>
    <w:uiPriority w:val="10"/>
    <w:pPr>
      <w:spacing w:before="240" w:after="60"/>
      <w:jc w:val="center"/>
      <w:outlineLvl w:val="0"/>
    </w:pPr>
    <w:rPr>
      <w:rFonts w:ascii="Arial" w:hAnsi="Arial" w:eastAsiaTheme="minorEastAsia" w:cstheme="minorBidi"/>
      <w:b/>
      <w:bCs/>
      <w:sz w:val="32"/>
      <w:szCs w:val="32"/>
    </w:rPr>
  </w:style>
  <w:style w:type="paragraph" w:styleId="44">
    <w:name w:val="annotation subject"/>
    <w:basedOn w:val="19"/>
    <w:next w:val="19"/>
    <w:link w:val="70"/>
    <w:qFormat/>
    <w:uiPriority w:val="0"/>
    <w:rPr>
      <w:rFonts w:asciiTheme="minorHAnsi" w:hAnsiTheme="minorHAnsi" w:eastAsiaTheme="minorEastAsia" w:cstheme="minorBidi"/>
      <w:b/>
      <w:bCs/>
    </w:rPr>
  </w:style>
  <w:style w:type="paragraph" w:styleId="45">
    <w:name w:val="Body Text First Indent"/>
    <w:basedOn w:val="21"/>
    <w:next w:val="1"/>
    <w:qFormat/>
    <w:uiPriority w:val="0"/>
    <w:pPr>
      <w:spacing w:line="312" w:lineRule="auto"/>
      <w:ind w:firstLine="420"/>
    </w:pPr>
    <w:rPr>
      <w:rFonts w:ascii="Calibri" w:hAnsi="Calibri" w:cs="Times New Roman"/>
    </w:rPr>
  </w:style>
  <w:style w:type="paragraph" w:styleId="46">
    <w:name w:val="Body Text First Indent 2"/>
    <w:basedOn w:val="22"/>
    <w:next w:val="45"/>
    <w:link w:val="724"/>
    <w:unhideWhenUsed/>
    <w:qFormat/>
    <w:uiPriority w:val="99"/>
    <w:pPr>
      <w:widowControl/>
      <w:ind w:firstLine="420" w:firstLineChars="200"/>
      <w:jc w:val="left"/>
    </w:pPr>
    <w:rPr>
      <w:rFonts w:ascii="Calibri" w:hAnsi="Calibri" w:eastAsia="宋体" w:cs="Times New Roman"/>
      <w:kern w:val="0"/>
      <w:sz w:val="20"/>
      <w:szCs w:val="20"/>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p16"/>
    <w:basedOn w:val="1"/>
    <w:next w:val="40"/>
    <w:qFormat/>
    <w:uiPriority w:val="0"/>
    <w:pPr>
      <w:spacing w:line="400" w:lineRule="atLeast"/>
    </w:pPr>
    <w:rPr>
      <w:rFonts w:ascii="Times New Roman" w:hAnsi="Times New Roman" w:cs="Times New Roman"/>
      <w:szCs w:val="22"/>
    </w:rPr>
  </w:style>
  <w:style w:type="paragraph" w:customStyle="1" w:styleId="59">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0">
    <w:name w:val="标题 1 字符"/>
    <w:basedOn w:val="49"/>
    <w:link w:val="3"/>
    <w:qFormat/>
    <w:uiPriority w:val="0"/>
    <w:rPr>
      <w:rFonts w:ascii="Times New Roman" w:hAnsi="Times New Roman" w:eastAsia="宋体" w:cs="Times New Roman"/>
      <w:b/>
      <w:kern w:val="44"/>
      <w:sz w:val="44"/>
      <w:szCs w:val="20"/>
    </w:rPr>
  </w:style>
  <w:style w:type="character" w:customStyle="1" w:styleId="61">
    <w:name w:val="标题 2 字符"/>
    <w:basedOn w:val="49"/>
    <w:link w:val="4"/>
    <w:qFormat/>
    <w:uiPriority w:val="0"/>
    <w:rPr>
      <w:rFonts w:ascii="Arial" w:hAnsi="Arial" w:eastAsia="黑体" w:cs="Times New Roman"/>
      <w:b/>
      <w:bCs/>
      <w:sz w:val="32"/>
      <w:szCs w:val="32"/>
    </w:rPr>
  </w:style>
  <w:style w:type="character" w:customStyle="1" w:styleId="62">
    <w:name w:val="标题 3 字符"/>
    <w:basedOn w:val="49"/>
    <w:link w:val="5"/>
    <w:qFormat/>
    <w:uiPriority w:val="0"/>
    <w:rPr>
      <w:rFonts w:ascii="Times New Roman" w:hAnsi="Times New Roman" w:eastAsia="宋体" w:cs="Times New Roman"/>
      <w:b/>
      <w:bCs/>
      <w:sz w:val="24"/>
      <w:szCs w:val="32"/>
    </w:rPr>
  </w:style>
  <w:style w:type="character" w:customStyle="1" w:styleId="63">
    <w:name w:val="标题 4 字符"/>
    <w:basedOn w:val="49"/>
    <w:link w:val="6"/>
    <w:qFormat/>
    <w:uiPriority w:val="0"/>
    <w:rPr>
      <w:rFonts w:ascii="Arial" w:hAnsi="Arial" w:eastAsia="宋体" w:cs="Times New Roman"/>
      <w:b/>
      <w:bCs/>
      <w:szCs w:val="28"/>
      <w:lang w:val="en-US" w:eastAsia="zh-CN"/>
    </w:rPr>
  </w:style>
  <w:style w:type="character" w:customStyle="1" w:styleId="64">
    <w:name w:val="标题 5 字符"/>
    <w:basedOn w:val="49"/>
    <w:link w:val="7"/>
    <w:qFormat/>
    <w:uiPriority w:val="0"/>
    <w:rPr>
      <w:rFonts w:ascii="Times New Roman" w:hAnsi="Times New Roman" w:eastAsia="黑体" w:cs="Times New Roman"/>
      <w:bCs/>
      <w:szCs w:val="28"/>
      <w:lang w:val="en-US" w:eastAsia="zh-CN"/>
    </w:rPr>
  </w:style>
  <w:style w:type="character" w:customStyle="1" w:styleId="65">
    <w:name w:val="标题 6 字符"/>
    <w:basedOn w:val="49"/>
    <w:link w:val="8"/>
    <w:qFormat/>
    <w:uiPriority w:val="0"/>
    <w:rPr>
      <w:rFonts w:ascii="Arial" w:hAnsi="Arial" w:eastAsia="黑体" w:cs="Times New Roman"/>
      <w:b/>
      <w:bCs/>
      <w:sz w:val="24"/>
      <w:szCs w:val="24"/>
      <w:lang w:val="en-US" w:eastAsia="zh-CN"/>
    </w:rPr>
  </w:style>
  <w:style w:type="character" w:customStyle="1" w:styleId="66">
    <w:name w:val="标题 7 字符"/>
    <w:basedOn w:val="49"/>
    <w:link w:val="9"/>
    <w:qFormat/>
    <w:uiPriority w:val="0"/>
    <w:rPr>
      <w:rFonts w:ascii="Times New Roman" w:hAnsi="Times New Roman" w:eastAsia="宋体" w:cs="Times New Roman"/>
      <w:b/>
      <w:bCs/>
      <w:sz w:val="24"/>
      <w:szCs w:val="24"/>
      <w:lang w:val="en-US" w:eastAsia="zh-CN"/>
    </w:rPr>
  </w:style>
  <w:style w:type="character" w:customStyle="1" w:styleId="67">
    <w:name w:val="标题 8 字符"/>
    <w:basedOn w:val="49"/>
    <w:link w:val="10"/>
    <w:qFormat/>
    <w:uiPriority w:val="0"/>
    <w:rPr>
      <w:rFonts w:ascii="Arial" w:hAnsi="Arial" w:eastAsia="黑体" w:cs="Times New Roman"/>
      <w:sz w:val="24"/>
      <w:szCs w:val="24"/>
      <w:lang w:val="en-US" w:eastAsia="zh-CN"/>
    </w:rPr>
  </w:style>
  <w:style w:type="character" w:customStyle="1" w:styleId="68">
    <w:name w:val="标题 9 字符"/>
    <w:basedOn w:val="49"/>
    <w:link w:val="11"/>
    <w:qFormat/>
    <w:uiPriority w:val="0"/>
    <w:rPr>
      <w:rFonts w:ascii="Arial" w:hAnsi="Arial" w:eastAsia="黑体" w:cs="Times New Roman"/>
      <w:szCs w:val="21"/>
      <w:lang w:val="en-US" w:eastAsia="zh-CN"/>
    </w:rPr>
  </w:style>
  <w:style w:type="character" w:customStyle="1" w:styleId="69">
    <w:name w:val="批注文字 字符1"/>
    <w:basedOn w:val="49"/>
    <w:link w:val="19"/>
    <w:qFormat/>
    <w:uiPriority w:val="0"/>
    <w:rPr>
      <w:rFonts w:ascii="Calibri" w:hAnsi="Calibri" w:eastAsia="宋体" w:cs="Times New Roman"/>
    </w:rPr>
  </w:style>
  <w:style w:type="character" w:customStyle="1" w:styleId="70">
    <w:name w:val="批注主题 字符"/>
    <w:link w:val="44"/>
    <w:qFormat/>
    <w:uiPriority w:val="0"/>
    <w:rPr>
      <w:b/>
      <w:bCs/>
      <w:lang w:val="en-US" w:eastAsia="zh-CN"/>
    </w:rPr>
  </w:style>
  <w:style w:type="character" w:customStyle="1" w:styleId="71">
    <w:name w:val="正文缩进 字符"/>
    <w:link w:val="15"/>
    <w:qFormat/>
    <w:uiPriority w:val="0"/>
    <w:rPr>
      <w:rFonts w:ascii="Arial" w:hAnsi="Arial"/>
      <w:szCs w:val="24"/>
    </w:rPr>
  </w:style>
  <w:style w:type="character" w:customStyle="1" w:styleId="72">
    <w:name w:val="文档结构图 字符"/>
    <w:basedOn w:val="49"/>
    <w:link w:val="18"/>
    <w:qFormat/>
    <w:uiPriority w:val="0"/>
    <w:rPr>
      <w:rFonts w:ascii="Times New Roman" w:hAnsi="Times New Roman" w:eastAsia="宋体" w:cs="Times New Roman"/>
      <w:szCs w:val="24"/>
      <w:shd w:val="clear" w:color="auto" w:fill="000080"/>
    </w:rPr>
  </w:style>
  <w:style w:type="character" w:customStyle="1" w:styleId="73">
    <w:name w:val="正文文本 字符"/>
    <w:link w:val="21"/>
    <w:qFormat/>
    <w:uiPriority w:val="0"/>
    <w:rPr>
      <w:rFonts w:ascii="Times New Roman" w:hAnsi="Times New Roman"/>
      <w:szCs w:val="24"/>
      <w:lang w:val="en-US" w:eastAsia="zh-CN"/>
    </w:rPr>
  </w:style>
  <w:style w:type="character" w:customStyle="1" w:styleId="74">
    <w:name w:val="正文文本缩进 字符"/>
    <w:link w:val="22"/>
    <w:qFormat/>
    <w:uiPriority w:val="99"/>
  </w:style>
  <w:style w:type="character" w:customStyle="1" w:styleId="75">
    <w:name w:val="纯文本 字符"/>
    <w:basedOn w:val="49"/>
    <w:link w:val="27"/>
    <w:qFormat/>
    <w:uiPriority w:val="0"/>
    <w:rPr>
      <w:rFonts w:ascii="宋体" w:hAnsi="Courier New" w:eastAsia="宋体" w:cs="Times New Roman"/>
      <w:i/>
      <w:kern w:val="0"/>
      <w:sz w:val="18"/>
      <w:szCs w:val="20"/>
    </w:rPr>
  </w:style>
  <w:style w:type="character" w:customStyle="1" w:styleId="76">
    <w:name w:val="日期 字符"/>
    <w:basedOn w:val="49"/>
    <w:link w:val="30"/>
    <w:qFormat/>
    <w:uiPriority w:val="0"/>
    <w:rPr>
      <w:rFonts w:ascii="Times New Roman" w:hAnsi="Times New Roman" w:eastAsia="宋体" w:cs="Times New Roman"/>
      <w:szCs w:val="24"/>
    </w:rPr>
  </w:style>
  <w:style w:type="character" w:customStyle="1" w:styleId="77">
    <w:name w:val="尾注文本 字符"/>
    <w:link w:val="31"/>
    <w:qFormat/>
    <w:uiPriority w:val="0"/>
    <w:rPr>
      <w:rFonts w:ascii="Times New Roman" w:hAnsi="Times New Roman"/>
      <w:szCs w:val="24"/>
      <w:lang w:val="en-US" w:eastAsia="zh-CN"/>
    </w:rPr>
  </w:style>
  <w:style w:type="character" w:customStyle="1" w:styleId="78">
    <w:name w:val="批注框文本 字符"/>
    <w:link w:val="32"/>
    <w:qFormat/>
    <w:uiPriority w:val="0"/>
    <w:rPr>
      <w:rFonts w:ascii="Times New Roman" w:hAnsi="Times New Roman"/>
      <w:sz w:val="18"/>
      <w:szCs w:val="18"/>
    </w:rPr>
  </w:style>
  <w:style w:type="character" w:customStyle="1" w:styleId="79">
    <w:name w:val="页脚 字符"/>
    <w:basedOn w:val="49"/>
    <w:link w:val="33"/>
    <w:qFormat/>
    <w:uiPriority w:val="99"/>
    <w:rPr>
      <w:sz w:val="18"/>
      <w:szCs w:val="18"/>
    </w:rPr>
  </w:style>
  <w:style w:type="character" w:customStyle="1" w:styleId="80">
    <w:name w:val="页眉 字符"/>
    <w:basedOn w:val="49"/>
    <w:link w:val="34"/>
    <w:qFormat/>
    <w:uiPriority w:val="0"/>
    <w:rPr>
      <w:sz w:val="18"/>
      <w:szCs w:val="18"/>
    </w:rPr>
  </w:style>
  <w:style w:type="character" w:customStyle="1" w:styleId="81">
    <w:name w:val="副标题 字符"/>
    <w:link w:val="37"/>
    <w:qFormat/>
    <w:uiPriority w:val="0"/>
    <w:rPr>
      <w:rFonts w:ascii="Arial" w:hAnsi="Arial"/>
      <w:b/>
      <w:bCs/>
      <w:kern w:val="28"/>
      <w:sz w:val="32"/>
      <w:szCs w:val="32"/>
      <w:lang w:val="en-US" w:eastAsia="zh-CN"/>
    </w:rPr>
  </w:style>
  <w:style w:type="character" w:customStyle="1" w:styleId="82">
    <w:name w:val="脚注文本 字符"/>
    <w:link w:val="23"/>
    <w:qFormat/>
    <w:uiPriority w:val="0"/>
    <w:rPr>
      <w:sz w:val="18"/>
    </w:rPr>
  </w:style>
  <w:style w:type="character" w:customStyle="1" w:styleId="83">
    <w:name w:val="标题 字符"/>
    <w:link w:val="43"/>
    <w:qFormat/>
    <w:uiPriority w:val="0"/>
    <w:rPr>
      <w:rFonts w:ascii="Arial" w:hAnsi="Arial"/>
      <w:b/>
      <w:bCs/>
      <w:sz w:val="32"/>
      <w:szCs w:val="32"/>
      <w:lang w:val="en-US" w:eastAsia="zh-CN"/>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5">
    <w:name w:val="List Paragraph"/>
    <w:basedOn w:val="1"/>
    <w:qFormat/>
    <w:uiPriority w:val="34"/>
    <w:pPr>
      <w:ind w:firstLine="420" w:firstLineChars="200"/>
    </w:pPr>
    <w:rPr>
      <w:rFonts w:asciiTheme="minorHAnsi" w:hAnsiTheme="minorHAnsi" w:eastAsiaTheme="minorEastAsia" w:cstheme="minorBidi"/>
    </w:rPr>
  </w:style>
  <w:style w:type="character" w:customStyle="1" w:styleId="86">
    <w:name w:val="页眉 字符1"/>
    <w:basedOn w:val="49"/>
    <w:semiHidden/>
    <w:qFormat/>
    <w:uiPriority w:val="99"/>
    <w:rPr>
      <w:sz w:val="18"/>
      <w:szCs w:val="18"/>
    </w:rPr>
  </w:style>
  <w:style w:type="character" w:customStyle="1" w:styleId="87">
    <w:name w:val="页脚 字符1"/>
    <w:basedOn w:val="49"/>
    <w:semiHidden/>
    <w:qFormat/>
    <w:uiPriority w:val="99"/>
    <w:rPr>
      <w:sz w:val="18"/>
      <w:szCs w:val="18"/>
    </w:rPr>
  </w:style>
  <w:style w:type="paragraph" w:customStyle="1" w:styleId="88">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89">
    <w:name w:val="Char"/>
    <w:basedOn w:val="1"/>
    <w:qFormat/>
    <w:uiPriority w:val="0"/>
    <w:rPr>
      <w:rFonts w:ascii="Times New Roman" w:hAnsi="Times New Roman"/>
      <w:szCs w:val="24"/>
    </w:rPr>
  </w:style>
  <w:style w:type="paragraph" w:customStyle="1" w:styleId="90">
    <w:name w:val="默认段落字体 Para Char Char Char Char"/>
    <w:basedOn w:val="1"/>
    <w:link w:val="91"/>
    <w:qFormat/>
    <w:uiPriority w:val="0"/>
    <w:rPr>
      <w:rFonts w:ascii="Times New Roman" w:hAnsi="Times New Roman"/>
      <w:szCs w:val="24"/>
    </w:rPr>
  </w:style>
  <w:style w:type="character" w:customStyle="1" w:styleId="91">
    <w:name w:val="默认段落字体 Para Char Char Char Char Char1"/>
    <w:link w:val="90"/>
    <w:qFormat/>
    <w:uiPriority w:val="0"/>
    <w:rPr>
      <w:rFonts w:ascii="Times New Roman" w:hAnsi="Times New Roman" w:eastAsia="宋体" w:cs="Times New Roman"/>
      <w:szCs w:val="24"/>
    </w:rPr>
  </w:style>
  <w:style w:type="paragraph" w:customStyle="1" w:styleId="92">
    <w:name w:val="Char1"/>
    <w:basedOn w:val="1"/>
    <w:qFormat/>
    <w:uiPriority w:val="0"/>
    <w:rPr>
      <w:rFonts w:ascii="Times New Roman" w:hAnsi="Times New Roman"/>
      <w:szCs w:val="24"/>
    </w:rPr>
  </w:style>
  <w:style w:type="character" w:customStyle="1" w:styleId="93">
    <w:name w:val="页脚 Char2"/>
    <w:qFormat/>
    <w:uiPriority w:val="0"/>
    <w:rPr>
      <w:rFonts w:ascii="Times New Roman" w:hAnsi="Times New Roman"/>
      <w:kern w:val="2"/>
      <w:sz w:val="18"/>
      <w:szCs w:val="18"/>
      <w:lang w:val="en-US" w:eastAsia="zh-CN"/>
    </w:rPr>
  </w:style>
  <w:style w:type="character" w:customStyle="1" w:styleId="94">
    <w:name w:val="批注主题 Char"/>
    <w:link w:val="95"/>
    <w:qFormat/>
    <w:uiPriority w:val="0"/>
    <w:rPr>
      <w:rFonts w:ascii="Times New Roman" w:hAnsi="Times New Roman"/>
      <w:b/>
      <w:bCs/>
      <w:szCs w:val="24"/>
      <w:lang w:val="en-US" w:eastAsia="zh-CN"/>
    </w:rPr>
  </w:style>
  <w:style w:type="paragraph" w:customStyle="1" w:styleId="95">
    <w:name w:val="批注主题1"/>
    <w:basedOn w:val="19"/>
    <w:next w:val="19"/>
    <w:link w:val="94"/>
    <w:qFormat/>
    <w:uiPriority w:val="0"/>
    <w:rPr>
      <w:rFonts w:ascii="Times New Roman" w:hAnsi="Times New Roman" w:eastAsiaTheme="minorEastAsia" w:cstheme="minorBidi"/>
      <w:b/>
      <w:bCs/>
      <w:szCs w:val="24"/>
    </w:rPr>
  </w:style>
  <w:style w:type="character" w:customStyle="1" w:styleId="96">
    <w:name w:val="Char Char23"/>
    <w:qFormat/>
    <w:uiPriority w:val="0"/>
    <w:rPr>
      <w:rFonts w:ascii="Arial" w:hAnsi="Arial" w:eastAsia="宋体" w:cs="Arial"/>
      <w:b/>
      <w:bCs/>
      <w:kern w:val="2"/>
      <w:sz w:val="32"/>
      <w:szCs w:val="32"/>
      <w:lang w:val="en-US" w:eastAsia="zh-CN"/>
    </w:rPr>
  </w:style>
  <w:style w:type="character" w:customStyle="1" w:styleId="97">
    <w:name w:val="样式2 Char1"/>
    <w:qFormat/>
    <w:uiPriority w:val="0"/>
    <w:rPr>
      <w:rFonts w:ascii="Times New Roman" w:hAnsi="Times New Roman" w:eastAsia="黑体" w:cs="Times New Roman"/>
      <w:bCs/>
      <w:szCs w:val="21"/>
    </w:rPr>
  </w:style>
  <w:style w:type="character" w:customStyle="1" w:styleId="98">
    <w:name w:val="样式2 Char Char"/>
    <w:link w:val="99"/>
    <w:qFormat/>
    <w:uiPriority w:val="0"/>
    <w:rPr>
      <w:rFonts w:ascii="Arial" w:hAnsi="Arial" w:eastAsia="黑体"/>
      <w:b/>
      <w:bCs/>
      <w:sz w:val="32"/>
      <w:szCs w:val="32"/>
    </w:rPr>
  </w:style>
  <w:style w:type="paragraph" w:customStyle="1" w:styleId="99">
    <w:name w:val="样式2"/>
    <w:basedOn w:val="4"/>
    <w:link w:val="98"/>
    <w:qFormat/>
    <w:uiPriority w:val="0"/>
    <w:pPr>
      <w:numPr>
        <w:ilvl w:val="1"/>
        <w:numId w:val="1"/>
      </w:numPr>
      <w:tabs>
        <w:tab w:val="left" w:pos="1440"/>
      </w:tabs>
    </w:pPr>
    <w:rPr>
      <w:rFonts w:cstheme="minorBidi"/>
    </w:rPr>
  </w:style>
  <w:style w:type="character" w:customStyle="1" w:styleId="100">
    <w:name w:val="正文 + 居中 Char Char"/>
    <w:link w:val="101"/>
    <w:qFormat/>
    <w:uiPriority w:val="0"/>
    <w:rPr>
      <w:rFonts w:ascii="Times New Roman" w:hAnsi="Times New Roman"/>
      <w:lang w:val="en-US" w:eastAsia="zh-CN"/>
    </w:rPr>
  </w:style>
  <w:style w:type="paragraph" w:customStyle="1" w:styleId="101">
    <w:name w:val="正文 + 居中"/>
    <w:basedOn w:val="1"/>
    <w:link w:val="100"/>
    <w:qFormat/>
    <w:uiPriority w:val="0"/>
    <w:pPr>
      <w:snapToGrid w:val="0"/>
      <w:spacing w:before="160" w:after="160"/>
      <w:jc w:val="center"/>
    </w:pPr>
    <w:rPr>
      <w:rFonts w:ascii="Times New Roman" w:hAnsi="Times New Roman" w:eastAsiaTheme="minorEastAsia" w:cstheme="minorBidi"/>
    </w:rPr>
  </w:style>
  <w:style w:type="character" w:customStyle="1" w:styleId="102">
    <w:name w:val="D2 Char Char"/>
    <w:link w:val="103"/>
    <w:qFormat/>
    <w:uiPriority w:val="0"/>
    <w:rPr>
      <w:rFonts w:ascii="EU-F1" w:hAnsi="Times New Roman" w:eastAsia="黑体"/>
      <w:kern w:val="21"/>
      <w:szCs w:val="21"/>
      <w:lang w:val="en-US" w:eastAsia="zh-CN"/>
    </w:rPr>
  </w:style>
  <w:style w:type="paragraph" w:customStyle="1" w:styleId="103">
    <w:name w:val="D2"/>
    <w:basedOn w:val="104"/>
    <w:link w:val="102"/>
    <w:qFormat/>
    <w:uiPriority w:val="0"/>
  </w:style>
  <w:style w:type="paragraph" w:customStyle="1" w:styleId="104">
    <w:name w:val="附录二"/>
    <w:basedOn w:val="105"/>
    <w:link w:val="107"/>
    <w:qFormat/>
    <w:uiPriority w:val="0"/>
    <w:pPr>
      <w:spacing w:line="312" w:lineRule="exact"/>
    </w:pPr>
    <w:rPr>
      <w:rFonts w:ascii="EU-F1" w:hAnsi="Times New Roman" w:eastAsia="黑体" w:cstheme="minorBidi"/>
      <w:kern w:val="21"/>
    </w:rPr>
  </w:style>
  <w:style w:type="paragraph" w:customStyle="1" w:styleId="105">
    <w:name w:val="纯文本1"/>
    <w:basedOn w:val="1"/>
    <w:link w:val="106"/>
    <w:qFormat/>
    <w:uiPriority w:val="0"/>
    <w:rPr>
      <w:rFonts w:ascii="宋体" w:hAnsi="Courier New" w:cs="Courier New" w:eastAsiaTheme="minorEastAsia"/>
      <w:szCs w:val="21"/>
    </w:rPr>
  </w:style>
  <w:style w:type="character" w:customStyle="1" w:styleId="106">
    <w:name w:val="纯文本 Char"/>
    <w:link w:val="105"/>
    <w:qFormat/>
    <w:uiPriority w:val="0"/>
    <w:rPr>
      <w:rFonts w:ascii="宋体" w:hAnsi="Courier New" w:cs="Courier New"/>
      <w:szCs w:val="21"/>
    </w:rPr>
  </w:style>
  <w:style w:type="character" w:customStyle="1" w:styleId="107">
    <w:name w:val="附录二 Char Char"/>
    <w:link w:val="104"/>
    <w:qFormat/>
    <w:uiPriority w:val="0"/>
    <w:rPr>
      <w:rFonts w:ascii="EU-F1" w:hAnsi="Times New Roman" w:eastAsia="黑体"/>
      <w:kern w:val="21"/>
      <w:szCs w:val="21"/>
      <w:lang w:val="en-US" w:eastAsia="zh-CN"/>
    </w:rPr>
  </w:style>
  <w:style w:type="character" w:customStyle="1" w:styleId="108">
    <w:name w:val="Char Char1"/>
    <w:qFormat/>
    <w:uiPriority w:val="0"/>
    <w:rPr>
      <w:rFonts w:eastAsia="华文仿宋"/>
      <w:kern w:val="2"/>
      <w:sz w:val="18"/>
      <w:lang w:val="en-US" w:eastAsia="zh-CN"/>
    </w:rPr>
  </w:style>
  <w:style w:type="character" w:customStyle="1" w:styleId="109">
    <w:name w:val="批注文字 字符"/>
    <w:qFormat/>
    <w:uiPriority w:val="0"/>
    <w:rPr>
      <w:rFonts w:ascii="Times New Roman" w:hAnsi="Times New Roman"/>
      <w:kern w:val="2"/>
      <w:sz w:val="21"/>
      <w:szCs w:val="24"/>
      <w:lang w:val="en-US" w:eastAsia="zh-CN"/>
    </w:rPr>
  </w:style>
  <w:style w:type="character" w:customStyle="1" w:styleId="110">
    <w:name w:val="Char Char31"/>
    <w:qFormat/>
    <w:uiPriority w:val="0"/>
    <w:rPr>
      <w:rFonts w:ascii="宋体" w:hAnsi="宋体" w:eastAsia="宋体"/>
      <w:kern w:val="2"/>
      <w:sz w:val="21"/>
      <w:szCs w:val="24"/>
      <w:lang w:val="en-US" w:eastAsia="zh-CN"/>
    </w:rPr>
  </w:style>
  <w:style w:type="character" w:customStyle="1" w:styleId="111">
    <w:name w:val="１１ Char Char"/>
    <w:link w:val="112"/>
    <w:qFormat/>
    <w:uiPriority w:val="0"/>
    <w:rPr>
      <w:rFonts w:ascii="Times New Roman" w:hAnsi="Times New Roman"/>
      <w:szCs w:val="21"/>
      <w:lang w:val="en-US" w:eastAsia="zh-CN"/>
    </w:rPr>
  </w:style>
  <w:style w:type="paragraph" w:customStyle="1" w:styleId="112">
    <w:name w:val="１１"/>
    <w:basedOn w:val="1"/>
    <w:link w:val="111"/>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3">
    <w:name w:val="样式 标题 5 + Arial Char Char"/>
    <w:link w:val="114"/>
    <w:qFormat/>
    <w:uiPriority w:val="0"/>
    <w:rPr>
      <w:rFonts w:ascii="黑体" w:hAnsi="Arial" w:eastAsia="黑体"/>
      <w:lang w:val="zh-CN"/>
    </w:rPr>
  </w:style>
  <w:style w:type="paragraph" w:customStyle="1" w:styleId="114">
    <w:name w:val="样式 标题 5 + Arial"/>
    <w:basedOn w:val="7"/>
    <w:link w:val="113"/>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5">
    <w:name w:val="Char Char6"/>
    <w:qFormat/>
    <w:uiPriority w:val="0"/>
    <w:rPr>
      <w:rFonts w:ascii="宋体" w:hAnsi="宋体" w:eastAsia="宋体"/>
      <w:kern w:val="2"/>
      <w:sz w:val="16"/>
      <w:szCs w:val="16"/>
      <w:lang w:val="en-US" w:eastAsia="zh-CN"/>
    </w:rPr>
  </w:style>
  <w:style w:type="character" w:customStyle="1" w:styleId="116">
    <w:name w:val="样式 标题 2 + 五号 Char Char"/>
    <w:link w:val="117"/>
    <w:qFormat/>
    <w:uiPriority w:val="0"/>
    <w:rPr>
      <w:rFonts w:ascii="Times New Roman" w:hAnsi="Times New Roman" w:eastAsia="黑体"/>
      <w:bCs/>
      <w:sz w:val="18"/>
      <w:szCs w:val="21"/>
      <w:lang w:val="en-US" w:eastAsia="zh-CN"/>
    </w:rPr>
  </w:style>
  <w:style w:type="paragraph" w:customStyle="1" w:styleId="117">
    <w:name w:val="样式 标题 2 + 五号"/>
    <w:basedOn w:val="4"/>
    <w:link w:val="116"/>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8">
    <w:name w:val="Char Char16"/>
    <w:qFormat/>
    <w:uiPriority w:val="0"/>
    <w:rPr>
      <w:rFonts w:ascii="Arial" w:hAnsi="Arial" w:eastAsia="黑体"/>
      <w:b/>
      <w:bCs/>
      <w:kern w:val="2"/>
      <w:sz w:val="32"/>
      <w:szCs w:val="32"/>
      <w:lang w:val="en-US" w:eastAsia="zh-CN"/>
    </w:rPr>
  </w:style>
  <w:style w:type="character" w:customStyle="1" w:styleId="119">
    <w:name w:val="正文文字4 Char Char"/>
    <w:qFormat/>
    <w:uiPriority w:val="0"/>
    <w:rPr>
      <w:kern w:val="2"/>
      <w:sz w:val="21"/>
      <w:szCs w:val="24"/>
    </w:rPr>
  </w:style>
  <w:style w:type="character" w:customStyle="1" w:styleId="120">
    <w:name w:val="Char Char22"/>
    <w:qFormat/>
    <w:uiPriority w:val="0"/>
    <w:rPr>
      <w:rFonts w:ascii="宋体" w:hAnsi="宋体" w:eastAsia="宋体"/>
      <w:kern w:val="2"/>
      <w:sz w:val="21"/>
      <w:szCs w:val="24"/>
      <w:lang w:val="en-US" w:eastAsia="zh-CN"/>
    </w:rPr>
  </w:style>
  <w:style w:type="character" w:customStyle="1" w:styleId="121">
    <w:name w:val="Char Char25"/>
    <w:qFormat/>
    <w:uiPriority w:val="0"/>
    <w:rPr>
      <w:rFonts w:ascii="宋体" w:hAnsi="宋体" w:eastAsia="宋体"/>
      <w:i/>
      <w:iCs/>
      <w:kern w:val="2"/>
      <w:sz w:val="21"/>
      <w:szCs w:val="24"/>
      <w:lang w:val="en-US" w:eastAsia="zh-CN"/>
    </w:rPr>
  </w:style>
  <w:style w:type="character" w:customStyle="1" w:styleId="122">
    <w:name w:val="Char Char19"/>
    <w:qFormat/>
    <w:uiPriority w:val="0"/>
    <w:rPr>
      <w:rFonts w:ascii="宋体" w:hAnsi="宋体" w:eastAsia="宋体"/>
      <w:kern w:val="2"/>
      <w:sz w:val="21"/>
      <w:szCs w:val="24"/>
      <w:lang w:val="en-US" w:eastAsia="zh-CN"/>
    </w:rPr>
  </w:style>
  <w:style w:type="character" w:customStyle="1" w:styleId="123">
    <w:name w:val="Char Char3"/>
    <w:qFormat/>
    <w:uiPriority w:val="0"/>
    <w:rPr>
      <w:rFonts w:ascii="汉仪大宋简" w:eastAsia="汉仪大宋简"/>
      <w:kern w:val="28"/>
      <w:sz w:val="22"/>
      <w:szCs w:val="26"/>
    </w:rPr>
  </w:style>
  <w:style w:type="character" w:customStyle="1" w:styleId="124">
    <w:name w:val="HTML 定义1"/>
    <w:qFormat/>
    <w:uiPriority w:val="0"/>
    <w:rPr>
      <w:i/>
      <w:iCs/>
    </w:rPr>
  </w:style>
  <w:style w:type="character" w:customStyle="1" w:styleId="125">
    <w:name w:val="行号1"/>
    <w:qFormat/>
    <w:uiPriority w:val="0"/>
  </w:style>
  <w:style w:type="character" w:customStyle="1" w:styleId="126">
    <w:name w:val="注释标题 Char"/>
    <w:link w:val="127"/>
    <w:qFormat/>
    <w:uiPriority w:val="0"/>
    <w:rPr>
      <w:rFonts w:ascii="Times New Roman" w:hAnsi="Times New Roman"/>
      <w:szCs w:val="24"/>
      <w:lang w:val="en-US" w:eastAsia="zh-CN"/>
    </w:rPr>
  </w:style>
  <w:style w:type="paragraph" w:customStyle="1" w:styleId="127">
    <w:name w:val="注释标题1"/>
    <w:basedOn w:val="1"/>
    <w:next w:val="1"/>
    <w:link w:val="126"/>
    <w:qFormat/>
    <w:uiPriority w:val="0"/>
    <w:pPr>
      <w:jc w:val="center"/>
    </w:pPr>
    <w:rPr>
      <w:rFonts w:ascii="Times New Roman" w:hAnsi="Times New Roman" w:eastAsiaTheme="minorEastAsia" w:cstheme="minorBidi"/>
      <w:szCs w:val="24"/>
    </w:rPr>
  </w:style>
  <w:style w:type="character" w:customStyle="1" w:styleId="128">
    <w:name w:val="apple-style-span"/>
    <w:qFormat/>
    <w:uiPriority w:val="0"/>
  </w:style>
  <w:style w:type="character" w:customStyle="1" w:styleId="129">
    <w:name w:val="样式1 Char Char"/>
    <w:qFormat/>
    <w:uiPriority w:val="0"/>
    <w:rPr>
      <w:rFonts w:ascii="Times New Roman" w:hAnsi="Times New Roman" w:eastAsia="宋体" w:cs="宋体"/>
      <w:b/>
      <w:kern w:val="44"/>
      <w:sz w:val="52"/>
      <w:szCs w:val="52"/>
    </w:rPr>
  </w:style>
  <w:style w:type="character" w:customStyle="1" w:styleId="130">
    <w:name w:val="HTML 预设格式 Char"/>
    <w:link w:val="131"/>
    <w:qFormat/>
    <w:uiPriority w:val="0"/>
    <w:rPr>
      <w:rFonts w:ascii="Courier New" w:hAnsi="Courier New"/>
      <w:lang w:val="en-US" w:eastAsia="zh-CN"/>
    </w:rPr>
  </w:style>
  <w:style w:type="paragraph" w:customStyle="1" w:styleId="131">
    <w:name w:val="HTML 预设格式1"/>
    <w:basedOn w:val="1"/>
    <w:link w:val="130"/>
    <w:qFormat/>
    <w:uiPriority w:val="0"/>
    <w:rPr>
      <w:rFonts w:ascii="Courier New" w:hAnsi="Courier New" w:eastAsiaTheme="minorEastAsia" w:cstheme="minorBidi"/>
    </w:rPr>
  </w:style>
  <w:style w:type="character" w:customStyle="1" w:styleId="132">
    <w:name w:val="中元正文 Char Char"/>
    <w:link w:val="133"/>
    <w:qFormat/>
    <w:uiPriority w:val="0"/>
    <w:rPr>
      <w:rFonts w:ascii="Arial" w:hAnsi="Arial"/>
      <w:szCs w:val="24"/>
      <w:lang w:val="en-US" w:eastAsia="zh-CN"/>
    </w:rPr>
  </w:style>
  <w:style w:type="paragraph" w:customStyle="1" w:styleId="133">
    <w:name w:val="中元正文"/>
    <w:basedOn w:val="1"/>
    <w:link w:val="132"/>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4">
    <w:name w:val="表头 Char Char"/>
    <w:link w:val="135"/>
    <w:qFormat/>
    <w:uiPriority w:val="0"/>
    <w:rPr>
      <w:rFonts w:ascii="Times New Roman" w:hAnsi="Times New Roman" w:eastAsia="黑体"/>
      <w:szCs w:val="21"/>
    </w:rPr>
  </w:style>
  <w:style w:type="paragraph" w:customStyle="1" w:styleId="135">
    <w:name w:val="表头"/>
    <w:basedOn w:val="1"/>
    <w:link w:val="134"/>
    <w:qFormat/>
    <w:uiPriority w:val="0"/>
    <w:pPr>
      <w:topLinePunct/>
      <w:spacing w:before="160" w:after="60"/>
      <w:jc w:val="center"/>
    </w:pPr>
    <w:rPr>
      <w:rFonts w:ascii="Times New Roman" w:hAnsi="Times New Roman" w:eastAsia="黑体" w:cstheme="minorBidi"/>
      <w:szCs w:val="21"/>
    </w:rPr>
  </w:style>
  <w:style w:type="character" w:customStyle="1" w:styleId="136">
    <w:name w:val="标题 1 Char1"/>
    <w:qFormat/>
    <w:uiPriority w:val="0"/>
    <w:rPr>
      <w:rFonts w:ascii="Times New Roman" w:hAnsi="Times New Roman" w:eastAsia="汉仪大宋简" w:cs="Times New Roman"/>
      <w:kern w:val="44"/>
      <w:sz w:val="22"/>
    </w:rPr>
  </w:style>
  <w:style w:type="character" w:customStyle="1" w:styleId="137">
    <w:name w:val="Char Char10"/>
    <w:qFormat/>
    <w:uiPriority w:val="0"/>
    <w:rPr>
      <w:b/>
      <w:kern w:val="2"/>
      <w:sz w:val="28"/>
    </w:rPr>
  </w:style>
  <w:style w:type="character" w:customStyle="1" w:styleId="138">
    <w:name w:val="信息标题 Char"/>
    <w:link w:val="139"/>
    <w:qFormat/>
    <w:uiPriority w:val="0"/>
    <w:rPr>
      <w:rFonts w:ascii="Arial" w:hAnsi="Arial"/>
      <w:sz w:val="24"/>
      <w:szCs w:val="24"/>
      <w:shd w:val="pct20" w:color="auto" w:fill="auto"/>
      <w:lang w:val="en-US" w:eastAsia="zh-CN"/>
    </w:rPr>
  </w:style>
  <w:style w:type="paragraph" w:customStyle="1" w:styleId="139">
    <w:name w:val="信息标题1"/>
    <w:basedOn w:val="1"/>
    <w:link w:val="138"/>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0">
    <w:name w:val="HTML 变量1"/>
    <w:qFormat/>
    <w:uiPriority w:val="0"/>
    <w:rPr>
      <w:i/>
      <w:iCs/>
    </w:rPr>
  </w:style>
  <w:style w:type="character" w:customStyle="1" w:styleId="141">
    <w:name w:val="Char Char20"/>
    <w:qFormat/>
    <w:uiPriority w:val="0"/>
    <w:rPr>
      <w:rFonts w:ascii="Arial" w:hAnsi="Arial" w:eastAsia="宋体" w:cs="Arial"/>
      <w:b/>
      <w:bCs/>
      <w:kern w:val="28"/>
      <w:sz w:val="32"/>
      <w:szCs w:val="32"/>
      <w:lang w:val="en-US" w:eastAsia="zh-CN"/>
    </w:rPr>
  </w:style>
  <w:style w:type="character" w:customStyle="1" w:styleId="142">
    <w:name w:val="HTML 地址 Char"/>
    <w:link w:val="143"/>
    <w:qFormat/>
    <w:uiPriority w:val="0"/>
    <w:rPr>
      <w:rFonts w:ascii="Times New Roman" w:hAnsi="Times New Roman"/>
      <w:i/>
      <w:iCs/>
      <w:szCs w:val="24"/>
      <w:lang w:val="en-US" w:eastAsia="zh-CN"/>
    </w:rPr>
  </w:style>
  <w:style w:type="paragraph" w:customStyle="1" w:styleId="143">
    <w:name w:val="HTML 地址1"/>
    <w:basedOn w:val="1"/>
    <w:link w:val="142"/>
    <w:qFormat/>
    <w:uiPriority w:val="0"/>
    <w:rPr>
      <w:rFonts w:ascii="Times New Roman" w:hAnsi="Times New Roman" w:eastAsiaTheme="minorEastAsia" w:cstheme="minorBidi"/>
      <w:i/>
      <w:iCs/>
      <w:szCs w:val="24"/>
    </w:rPr>
  </w:style>
  <w:style w:type="character" w:customStyle="1" w:styleId="144">
    <w:name w:val="章标题 1 Char Char"/>
    <w:qFormat/>
    <w:uiPriority w:val="0"/>
    <w:rPr>
      <w:rFonts w:eastAsia="宋体"/>
      <w:b/>
      <w:kern w:val="44"/>
      <w:sz w:val="24"/>
      <w:lang w:val="en-US" w:eastAsia="zh-CN"/>
    </w:rPr>
  </w:style>
  <w:style w:type="character" w:customStyle="1" w:styleId="145">
    <w:name w:val="B Char Char"/>
    <w:link w:val="146"/>
    <w:qFormat/>
    <w:uiPriority w:val="0"/>
    <w:rPr>
      <w:rFonts w:ascii="E-F1" w:hAnsi="Times New Roman" w:eastAsia="黑体"/>
      <w:szCs w:val="21"/>
      <w:lang w:val="en-US" w:eastAsia="zh-CN"/>
    </w:rPr>
  </w:style>
  <w:style w:type="paragraph" w:customStyle="1" w:styleId="146">
    <w:name w:val="B"/>
    <w:basedOn w:val="1"/>
    <w:link w:val="145"/>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7">
    <w:name w:val="Char Char21"/>
    <w:qFormat/>
    <w:uiPriority w:val="0"/>
    <w:rPr>
      <w:rFonts w:ascii="宋体" w:hAnsi="宋体" w:eastAsia="宋体"/>
      <w:kern w:val="2"/>
      <w:sz w:val="21"/>
      <w:szCs w:val="24"/>
      <w:lang w:val="en-US" w:eastAsia="zh-CN"/>
    </w:rPr>
  </w:style>
  <w:style w:type="character" w:customStyle="1" w:styleId="148">
    <w:name w:val="Char Char4"/>
    <w:qFormat/>
    <w:uiPriority w:val="0"/>
    <w:rPr>
      <w:rFonts w:ascii="宋体" w:hAnsi="宋体" w:eastAsia="宋体"/>
      <w:kern w:val="2"/>
      <w:sz w:val="21"/>
      <w:szCs w:val="24"/>
      <w:lang w:val="en-US" w:eastAsia="zh-CN"/>
    </w:rPr>
  </w:style>
  <w:style w:type="character" w:customStyle="1" w:styleId="149">
    <w:name w:val="Char Char Char Char Char Char Char Char Char"/>
    <w:qFormat/>
    <w:uiPriority w:val="0"/>
    <w:rPr>
      <w:rFonts w:ascii="宋体" w:hAnsi="宋体" w:eastAsia="宋体"/>
      <w:kern w:val="2"/>
      <w:sz w:val="21"/>
      <w:szCs w:val="24"/>
      <w:lang w:val="en-US" w:eastAsia="zh-CN"/>
    </w:rPr>
  </w:style>
  <w:style w:type="character" w:customStyle="1" w:styleId="150">
    <w:name w:val="正文文本 3 Char"/>
    <w:link w:val="151"/>
    <w:qFormat/>
    <w:uiPriority w:val="0"/>
    <w:rPr>
      <w:rFonts w:ascii="Times New Roman" w:hAnsi="Times New Roman"/>
      <w:sz w:val="16"/>
      <w:szCs w:val="16"/>
      <w:lang w:val="en-US" w:eastAsia="zh-CN"/>
    </w:rPr>
  </w:style>
  <w:style w:type="paragraph" w:customStyle="1" w:styleId="151">
    <w:name w:val="正文文本 31"/>
    <w:basedOn w:val="1"/>
    <w:link w:val="150"/>
    <w:qFormat/>
    <w:uiPriority w:val="0"/>
    <w:pPr>
      <w:spacing w:after="120"/>
    </w:pPr>
    <w:rPr>
      <w:rFonts w:ascii="Times New Roman" w:hAnsi="Times New Roman" w:eastAsiaTheme="minorEastAsia" w:cstheme="minorBidi"/>
      <w:sz w:val="16"/>
      <w:szCs w:val="16"/>
    </w:rPr>
  </w:style>
  <w:style w:type="character" w:customStyle="1" w:styleId="152">
    <w:name w:val="一级标题 Char Char"/>
    <w:qFormat/>
    <w:uiPriority w:val="0"/>
    <w:rPr>
      <w:rFonts w:ascii="隶书" w:eastAsia="黑体"/>
      <w:b/>
      <w:kern w:val="2"/>
      <w:sz w:val="30"/>
      <w:szCs w:val="32"/>
      <w:lang w:val="en-US" w:eastAsia="zh-CN"/>
    </w:rPr>
  </w:style>
  <w:style w:type="character" w:customStyle="1" w:styleId="153">
    <w:name w:val="font51"/>
    <w:qFormat/>
    <w:uiPriority w:val="0"/>
    <w:rPr>
      <w:rFonts w:hint="eastAsia" w:ascii="宋体" w:hAnsi="宋体" w:eastAsia="宋体" w:cs="宋体"/>
      <w:color w:val="000000"/>
      <w:sz w:val="22"/>
      <w:szCs w:val="22"/>
      <w:u w:val="none"/>
    </w:rPr>
  </w:style>
  <w:style w:type="character" w:customStyle="1" w:styleId="154">
    <w:name w:val="Char Char7"/>
    <w:qFormat/>
    <w:uiPriority w:val="0"/>
    <w:rPr>
      <w:b/>
      <w:kern w:val="44"/>
      <w:sz w:val="44"/>
    </w:rPr>
  </w:style>
  <w:style w:type="character" w:customStyle="1" w:styleId="155">
    <w:name w:val="附录一 Char Char"/>
    <w:link w:val="156"/>
    <w:qFormat/>
    <w:uiPriority w:val="0"/>
    <w:rPr>
      <w:rFonts w:ascii="EU-F1" w:hAnsi="Times New Roman" w:eastAsia="黑体" w:cs="Courier New"/>
      <w:szCs w:val="21"/>
      <w:lang w:val="en-US" w:eastAsia="zh-CN"/>
    </w:rPr>
  </w:style>
  <w:style w:type="paragraph" w:customStyle="1" w:styleId="156">
    <w:name w:val="附录一"/>
    <w:basedOn w:val="105"/>
    <w:link w:val="155"/>
    <w:qFormat/>
    <w:uiPriority w:val="0"/>
    <w:pPr>
      <w:spacing w:line="480" w:lineRule="auto"/>
    </w:pPr>
    <w:rPr>
      <w:rFonts w:ascii="EU-F1" w:hAnsi="Times New Roman" w:eastAsia="黑体"/>
    </w:rPr>
  </w:style>
  <w:style w:type="character" w:customStyle="1" w:styleId="157">
    <w:name w:val="国网标准正文 Char Char"/>
    <w:link w:val="158"/>
    <w:qFormat/>
    <w:uiPriority w:val="0"/>
    <w:rPr>
      <w:rFonts w:ascii="宋体" w:hAnsi="宋体"/>
      <w:szCs w:val="28"/>
      <w:lang w:val="en-US" w:eastAsia="zh-CN"/>
    </w:rPr>
  </w:style>
  <w:style w:type="paragraph" w:customStyle="1" w:styleId="158">
    <w:name w:val="国网标准正文"/>
    <w:basedOn w:val="1"/>
    <w:link w:val="157"/>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59">
    <w:name w:val="正文首行缩进 2 Char"/>
    <w:link w:val="160"/>
    <w:qFormat/>
    <w:uiPriority w:val="0"/>
    <w:rPr>
      <w:rFonts w:ascii="Times New Roman" w:hAnsi="Times New Roman"/>
      <w:szCs w:val="24"/>
      <w:lang w:val="en-US" w:eastAsia="zh-CN"/>
    </w:rPr>
  </w:style>
  <w:style w:type="paragraph" w:customStyle="1" w:styleId="160">
    <w:name w:val="正文文本首行缩进 21"/>
    <w:basedOn w:val="161"/>
    <w:link w:val="159"/>
    <w:qFormat/>
    <w:uiPriority w:val="0"/>
    <w:pPr>
      <w:ind w:firstLine="420"/>
    </w:pPr>
  </w:style>
  <w:style w:type="paragraph" w:customStyle="1" w:styleId="161">
    <w:name w:val="正文文本缩进1"/>
    <w:basedOn w:val="1"/>
    <w:link w:val="162"/>
    <w:qFormat/>
    <w:uiPriority w:val="0"/>
    <w:pPr>
      <w:spacing w:after="120"/>
      <w:ind w:left="420"/>
    </w:pPr>
    <w:rPr>
      <w:rFonts w:ascii="Times New Roman" w:hAnsi="Times New Roman" w:eastAsiaTheme="minorEastAsia" w:cstheme="minorBidi"/>
      <w:szCs w:val="24"/>
    </w:rPr>
  </w:style>
  <w:style w:type="character" w:customStyle="1" w:styleId="162">
    <w:name w:val="正文文本缩进 Char1"/>
    <w:link w:val="161"/>
    <w:qFormat/>
    <w:uiPriority w:val="0"/>
    <w:rPr>
      <w:rFonts w:ascii="Times New Roman" w:hAnsi="Times New Roman"/>
      <w:szCs w:val="24"/>
      <w:lang w:val="en-US" w:eastAsia="zh-CN"/>
    </w:rPr>
  </w:style>
  <w:style w:type="character" w:customStyle="1" w:styleId="163">
    <w:name w:val="样式6 Char Char"/>
    <w:link w:val="164"/>
    <w:qFormat/>
    <w:uiPriority w:val="0"/>
    <w:rPr>
      <w:rFonts w:ascii="Times New Roman" w:hAnsi="Times New Roman" w:eastAsia="黑体"/>
      <w:szCs w:val="21"/>
    </w:rPr>
  </w:style>
  <w:style w:type="paragraph" w:customStyle="1" w:styleId="164">
    <w:name w:val="样式6"/>
    <w:basedOn w:val="1"/>
    <w:link w:val="163"/>
    <w:qFormat/>
    <w:uiPriority w:val="0"/>
    <w:pPr>
      <w:topLinePunct/>
      <w:spacing w:before="160" w:after="60"/>
      <w:jc w:val="center"/>
    </w:pPr>
    <w:rPr>
      <w:rFonts w:ascii="Times New Roman" w:hAnsi="Times New Roman" w:eastAsia="黑体" w:cstheme="minorBidi"/>
      <w:szCs w:val="21"/>
    </w:rPr>
  </w:style>
  <w:style w:type="character" w:customStyle="1" w:styleId="165">
    <w:name w:val="HTML 代码1"/>
    <w:qFormat/>
    <w:uiPriority w:val="0"/>
    <w:rPr>
      <w:rFonts w:ascii="Courier New" w:hAnsi="Courier New" w:cs="Courier New"/>
      <w:sz w:val="20"/>
      <w:szCs w:val="20"/>
    </w:rPr>
  </w:style>
  <w:style w:type="character" w:customStyle="1" w:styleId="166">
    <w:name w:val="二级节名 Char"/>
    <w:qFormat/>
    <w:uiPriority w:val="0"/>
    <w:rPr>
      <w:rFonts w:eastAsia="宋体"/>
      <w:b/>
      <w:bCs/>
      <w:kern w:val="2"/>
      <w:sz w:val="32"/>
      <w:szCs w:val="32"/>
      <w:lang w:val="en-US" w:eastAsia="zh-CN"/>
    </w:rPr>
  </w:style>
  <w:style w:type="character" w:customStyle="1" w:styleId="167">
    <w:name w:val="手改 Char Char"/>
    <w:qFormat/>
    <w:uiPriority w:val="0"/>
    <w:rPr>
      <w:kern w:val="2"/>
      <w:sz w:val="21"/>
      <w:szCs w:val="24"/>
    </w:rPr>
  </w:style>
  <w:style w:type="character" w:customStyle="1" w:styleId="168">
    <w:name w:val="文本 Char Char"/>
    <w:link w:val="169"/>
    <w:qFormat/>
    <w:uiPriority w:val="0"/>
    <w:rPr>
      <w:rFonts w:ascii="Times New Roman" w:hAnsi="Times New Roman"/>
      <w:sz w:val="24"/>
      <w:szCs w:val="24"/>
    </w:rPr>
  </w:style>
  <w:style w:type="paragraph" w:customStyle="1" w:styleId="169">
    <w:name w:val="文本"/>
    <w:basedOn w:val="1"/>
    <w:link w:val="168"/>
    <w:qFormat/>
    <w:uiPriority w:val="0"/>
    <w:pPr>
      <w:spacing w:line="360" w:lineRule="auto"/>
    </w:pPr>
    <w:rPr>
      <w:rFonts w:ascii="Times New Roman" w:hAnsi="Times New Roman" w:eastAsiaTheme="minorEastAsia" w:cstheme="minorBidi"/>
      <w:sz w:val="24"/>
      <w:szCs w:val="24"/>
    </w:rPr>
  </w:style>
  <w:style w:type="character" w:customStyle="1" w:styleId="170">
    <w:name w:val="b Char Char"/>
    <w:link w:val="171"/>
    <w:qFormat/>
    <w:uiPriority w:val="0"/>
    <w:rPr>
      <w:rFonts w:ascii="Arial" w:hAnsi="Arial" w:eastAsia="黑体"/>
      <w:szCs w:val="21"/>
      <w:lang w:val="en-US" w:eastAsia="zh-CN"/>
    </w:rPr>
  </w:style>
  <w:style w:type="paragraph" w:customStyle="1" w:styleId="171">
    <w:name w:val="b"/>
    <w:basedOn w:val="135"/>
    <w:link w:val="170"/>
    <w:qFormat/>
    <w:uiPriority w:val="0"/>
    <w:pPr>
      <w:tabs>
        <w:tab w:val="center" w:pos="4706"/>
        <w:tab w:val="right" w:pos="9044"/>
      </w:tabs>
      <w:spacing w:line="312" w:lineRule="exact"/>
    </w:pPr>
    <w:rPr>
      <w:rFonts w:ascii="Arial" w:hAnsi="Arial"/>
    </w:rPr>
  </w:style>
  <w:style w:type="character" w:customStyle="1" w:styleId="172">
    <w:name w:val="D5 Char Char"/>
    <w:link w:val="173"/>
    <w:qFormat/>
    <w:uiPriority w:val="0"/>
    <w:rPr>
      <w:rFonts w:ascii="Times New Roman" w:hAnsi="Times New Roman"/>
      <w:szCs w:val="24"/>
      <w:lang w:val="en-US" w:eastAsia="zh-CN"/>
    </w:rPr>
  </w:style>
  <w:style w:type="paragraph" w:customStyle="1" w:styleId="173">
    <w:name w:val="D5"/>
    <w:basedOn w:val="1"/>
    <w:link w:val="172"/>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4">
    <w:name w:val="3z Char Char"/>
    <w:link w:val="175"/>
    <w:qFormat/>
    <w:uiPriority w:val="0"/>
    <w:rPr>
      <w:rFonts w:ascii="EU-F1" w:eastAsia="黑体"/>
      <w:szCs w:val="21"/>
    </w:rPr>
  </w:style>
  <w:style w:type="paragraph" w:customStyle="1" w:styleId="175">
    <w:name w:val="3z"/>
    <w:basedOn w:val="1"/>
    <w:link w:val="174"/>
    <w:qFormat/>
    <w:uiPriority w:val="0"/>
    <w:pPr>
      <w:topLinePunct/>
      <w:spacing w:line="312" w:lineRule="exact"/>
    </w:pPr>
    <w:rPr>
      <w:rFonts w:ascii="EU-F1" w:eastAsia="黑体" w:hAnsiTheme="minorHAnsi" w:cstheme="minorBidi"/>
      <w:szCs w:val="21"/>
    </w:rPr>
  </w:style>
  <w:style w:type="character" w:customStyle="1" w:styleId="176">
    <w:name w:val="文档结构图 Char"/>
    <w:link w:val="177"/>
    <w:qFormat/>
    <w:uiPriority w:val="0"/>
    <w:rPr>
      <w:rFonts w:ascii="Tahoma" w:hAnsi="Tahoma"/>
      <w:sz w:val="16"/>
      <w:szCs w:val="16"/>
      <w:lang w:val="en-US" w:eastAsia="zh-CN"/>
    </w:rPr>
  </w:style>
  <w:style w:type="paragraph" w:customStyle="1" w:styleId="177">
    <w:name w:val="文档结构图1"/>
    <w:basedOn w:val="1"/>
    <w:link w:val="176"/>
    <w:qFormat/>
    <w:uiPriority w:val="0"/>
    <w:rPr>
      <w:rFonts w:ascii="Tahoma" w:hAnsi="Tahoma" w:eastAsiaTheme="minorEastAsia" w:cstheme="minorBidi"/>
      <w:sz w:val="16"/>
      <w:szCs w:val="16"/>
    </w:rPr>
  </w:style>
  <w:style w:type="character" w:customStyle="1" w:styleId="178">
    <w:name w:val="2z Char Char Char"/>
    <w:qFormat/>
    <w:uiPriority w:val="0"/>
    <w:rPr>
      <w:rFonts w:ascii="EU-F1" w:eastAsia="黑体"/>
      <w:kern w:val="21"/>
      <w:sz w:val="21"/>
      <w:szCs w:val="21"/>
      <w:lang w:val="en-US" w:eastAsia="zh-CN"/>
    </w:rPr>
  </w:style>
  <w:style w:type="character" w:customStyle="1" w:styleId="179">
    <w:name w:val="脚注文本 Char Char"/>
    <w:qFormat/>
    <w:uiPriority w:val="0"/>
    <w:rPr>
      <w:kern w:val="2"/>
      <w:sz w:val="18"/>
      <w:szCs w:val="18"/>
    </w:rPr>
  </w:style>
  <w:style w:type="character" w:customStyle="1" w:styleId="180">
    <w:name w:val="12 Char Char"/>
    <w:link w:val="181"/>
    <w:qFormat/>
    <w:uiPriority w:val="0"/>
    <w:rPr>
      <w:rFonts w:ascii="Times New Roman" w:hAnsi="Times New Roman"/>
      <w:szCs w:val="21"/>
      <w:lang w:val="en-US" w:eastAsia="zh-CN"/>
    </w:rPr>
  </w:style>
  <w:style w:type="paragraph" w:customStyle="1" w:styleId="181">
    <w:name w:val="12"/>
    <w:basedOn w:val="112"/>
    <w:link w:val="180"/>
    <w:qFormat/>
    <w:uiPriority w:val="0"/>
    <w:pPr>
      <w:ind w:left="540" w:leftChars="400" w:hanging="140" w:hangingChars="140"/>
    </w:pPr>
  </w:style>
  <w:style w:type="character" w:customStyle="1" w:styleId="182">
    <w:name w:val="jl 正文 Char Char Char Char"/>
    <w:link w:val="183"/>
    <w:qFormat/>
    <w:uiPriority w:val="0"/>
    <w:rPr>
      <w:rFonts w:ascii="宋体" w:hAnsi="Times New Roman"/>
      <w:sz w:val="24"/>
      <w:szCs w:val="24"/>
    </w:rPr>
  </w:style>
  <w:style w:type="paragraph" w:customStyle="1" w:styleId="183">
    <w:name w:val="jl 正文 Char Char"/>
    <w:basedOn w:val="1"/>
    <w:link w:val="182"/>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4">
    <w:name w:val="h Char"/>
    <w:qFormat/>
    <w:uiPriority w:val="0"/>
    <w:rPr>
      <w:rFonts w:eastAsia="宋体"/>
      <w:kern w:val="2"/>
      <w:sz w:val="18"/>
      <w:szCs w:val="18"/>
      <w:lang w:val="en-US" w:eastAsia="zh-CN"/>
    </w:rPr>
  </w:style>
  <w:style w:type="character" w:customStyle="1" w:styleId="185">
    <w:name w:val="签名 Char"/>
    <w:link w:val="186"/>
    <w:qFormat/>
    <w:uiPriority w:val="0"/>
    <w:rPr>
      <w:rFonts w:ascii="Times New Roman" w:hAnsi="Times New Roman"/>
      <w:szCs w:val="24"/>
      <w:lang w:val="en-US" w:eastAsia="zh-CN"/>
    </w:rPr>
  </w:style>
  <w:style w:type="paragraph" w:customStyle="1" w:styleId="186">
    <w:name w:val="签名1"/>
    <w:basedOn w:val="1"/>
    <w:link w:val="185"/>
    <w:qFormat/>
    <w:uiPriority w:val="0"/>
    <w:pPr>
      <w:ind w:left="4320"/>
    </w:pPr>
    <w:rPr>
      <w:rFonts w:ascii="Times New Roman" w:hAnsi="Times New Roman" w:eastAsiaTheme="minorEastAsia" w:cstheme="minorBidi"/>
      <w:szCs w:val="24"/>
    </w:rPr>
  </w:style>
  <w:style w:type="character" w:customStyle="1" w:styleId="187">
    <w:name w:val="D3 Char Char"/>
    <w:link w:val="188"/>
    <w:qFormat/>
    <w:uiPriority w:val="0"/>
    <w:rPr>
      <w:rFonts w:ascii="Times New Roman" w:hAnsi="Times New Roman"/>
      <w:szCs w:val="21"/>
      <w:lang w:val="en-US" w:eastAsia="zh-CN"/>
    </w:rPr>
  </w:style>
  <w:style w:type="paragraph" w:customStyle="1" w:styleId="188">
    <w:name w:val="D3"/>
    <w:basedOn w:val="90"/>
    <w:link w:val="187"/>
    <w:qFormat/>
    <w:uiPriority w:val="0"/>
    <w:pPr>
      <w:topLinePunct/>
      <w:spacing w:line="312" w:lineRule="exact"/>
    </w:pPr>
    <w:rPr>
      <w:rFonts w:eastAsiaTheme="minorEastAsia" w:cstheme="minorBidi"/>
      <w:szCs w:val="21"/>
    </w:rPr>
  </w:style>
  <w:style w:type="character" w:customStyle="1" w:styleId="189">
    <w:name w:val="正文格式 Char Char"/>
    <w:link w:val="190"/>
    <w:qFormat/>
    <w:uiPriority w:val="0"/>
    <w:rPr>
      <w:rFonts w:ascii="宋体" w:hAnsi="宋体"/>
      <w:bCs/>
      <w:szCs w:val="21"/>
    </w:rPr>
  </w:style>
  <w:style w:type="paragraph" w:customStyle="1" w:styleId="190">
    <w:name w:val="正文格式"/>
    <w:basedOn w:val="1"/>
    <w:link w:val="189"/>
    <w:qFormat/>
    <w:uiPriority w:val="0"/>
    <w:pPr>
      <w:topLinePunct/>
      <w:ind w:firstLine="420" w:firstLineChars="200"/>
    </w:pPr>
    <w:rPr>
      <w:rFonts w:ascii="宋体" w:hAnsi="宋体" w:eastAsiaTheme="minorEastAsia" w:cstheme="minorBidi"/>
      <w:bCs/>
      <w:szCs w:val="21"/>
    </w:rPr>
  </w:style>
  <w:style w:type="character" w:customStyle="1" w:styleId="191">
    <w:name w:val="zt Char Char"/>
    <w:link w:val="192"/>
    <w:qFormat/>
    <w:uiPriority w:val="0"/>
    <w:rPr>
      <w:rFonts w:ascii="EU-F1" w:hAnsi="Times New Roman" w:eastAsia="EU-F1"/>
      <w:bCs/>
      <w:szCs w:val="21"/>
      <w:lang w:val="en-US" w:eastAsia="zh-CN"/>
    </w:rPr>
  </w:style>
  <w:style w:type="paragraph" w:customStyle="1" w:styleId="192">
    <w:name w:val="zt"/>
    <w:basedOn w:val="1"/>
    <w:link w:val="191"/>
    <w:qFormat/>
    <w:uiPriority w:val="0"/>
    <w:pPr>
      <w:overflowPunct w:val="0"/>
      <w:topLinePunct/>
      <w:snapToGrid w:val="0"/>
      <w:spacing w:line="312" w:lineRule="exact"/>
    </w:pPr>
    <w:rPr>
      <w:rFonts w:ascii="EU-F1" w:hAnsi="Times New Roman" w:eastAsia="EU-F1" w:cstheme="minorBidi"/>
      <w:bCs/>
      <w:szCs w:val="21"/>
    </w:rPr>
  </w:style>
  <w:style w:type="character" w:customStyle="1" w:styleId="193">
    <w:name w:val="三级标题 Char Char"/>
    <w:qFormat/>
    <w:uiPriority w:val="0"/>
    <w:rPr>
      <w:rFonts w:eastAsia="宋体"/>
      <w:b/>
      <w:sz w:val="24"/>
      <w:lang w:val="en-US" w:eastAsia="zh-CN"/>
    </w:rPr>
  </w:style>
  <w:style w:type="character" w:customStyle="1" w:styleId="194">
    <w:name w:val="font91"/>
    <w:qFormat/>
    <w:uiPriority w:val="0"/>
    <w:rPr>
      <w:rFonts w:hint="eastAsia" w:ascii="宋体" w:hAnsi="宋体" w:eastAsia="宋体" w:cs="宋体"/>
      <w:b/>
      <w:color w:val="000000"/>
      <w:sz w:val="24"/>
      <w:szCs w:val="24"/>
      <w:u w:val="none"/>
    </w:rPr>
  </w:style>
  <w:style w:type="character" w:customStyle="1" w:styleId="195">
    <w:name w:val="标题 3 + 四 段前: 0 磅 段后: 0 磅 行距: 1.5 倍行距 Char Char"/>
    <w:link w:val="196"/>
    <w:qFormat/>
    <w:uiPriority w:val="0"/>
    <w:rPr>
      <w:rFonts w:ascii="Times New Roman" w:hAnsi="Times New Roman"/>
      <w:b/>
      <w:bCs/>
      <w:sz w:val="28"/>
      <w:szCs w:val="28"/>
      <w:lang w:val="en-US" w:eastAsia="zh-CN"/>
    </w:rPr>
  </w:style>
  <w:style w:type="paragraph" w:customStyle="1" w:styleId="196">
    <w:name w:val="标题 3 + 四 段前: 0 磅 段后: 0 磅 行距: 1.5 倍行距"/>
    <w:basedOn w:val="5"/>
    <w:next w:val="5"/>
    <w:link w:val="195"/>
    <w:qFormat/>
    <w:uiPriority w:val="0"/>
    <w:pPr>
      <w:numPr>
        <w:numId w:val="0"/>
      </w:numPr>
      <w:topLinePunct/>
    </w:pPr>
    <w:rPr>
      <w:rFonts w:eastAsiaTheme="minorEastAsia" w:cstheme="minorBidi"/>
      <w:sz w:val="28"/>
      <w:szCs w:val="28"/>
    </w:rPr>
  </w:style>
  <w:style w:type="character" w:customStyle="1" w:styleId="197">
    <w:name w:val="日期 Char"/>
    <w:link w:val="198"/>
    <w:qFormat/>
    <w:uiPriority w:val="0"/>
    <w:rPr>
      <w:rFonts w:ascii="Times New Roman" w:hAnsi="Times New Roman"/>
      <w:szCs w:val="24"/>
      <w:lang w:val="en-US" w:eastAsia="zh-CN"/>
    </w:rPr>
  </w:style>
  <w:style w:type="paragraph" w:customStyle="1" w:styleId="198">
    <w:name w:val="日期1"/>
    <w:basedOn w:val="1"/>
    <w:next w:val="1"/>
    <w:link w:val="197"/>
    <w:qFormat/>
    <w:uiPriority w:val="0"/>
    <w:pPr>
      <w:ind w:left="100" w:leftChars="2500"/>
    </w:pPr>
    <w:rPr>
      <w:rFonts w:ascii="Times New Roman" w:hAnsi="Times New Roman" w:eastAsiaTheme="minorEastAsia" w:cstheme="minorBidi"/>
      <w:szCs w:val="24"/>
    </w:rPr>
  </w:style>
  <w:style w:type="character" w:customStyle="1" w:styleId="199">
    <w:name w:val="正文文本 2 Char"/>
    <w:link w:val="200"/>
    <w:qFormat/>
    <w:uiPriority w:val="0"/>
    <w:rPr>
      <w:rFonts w:ascii="Times New Roman" w:hAnsi="Times New Roman"/>
      <w:szCs w:val="24"/>
      <w:lang w:val="en-US" w:eastAsia="zh-CN"/>
    </w:rPr>
  </w:style>
  <w:style w:type="paragraph" w:customStyle="1" w:styleId="200">
    <w:name w:val="正文文本 21"/>
    <w:basedOn w:val="1"/>
    <w:link w:val="199"/>
    <w:qFormat/>
    <w:uiPriority w:val="0"/>
    <w:pPr>
      <w:spacing w:after="120" w:line="480" w:lineRule="auto"/>
    </w:pPr>
    <w:rPr>
      <w:rFonts w:ascii="Times New Roman" w:hAnsi="Times New Roman" w:eastAsiaTheme="minorEastAsia" w:cstheme="minorBidi"/>
      <w:szCs w:val="24"/>
    </w:rPr>
  </w:style>
  <w:style w:type="character" w:customStyle="1" w:styleId="201">
    <w:name w:val="Bgg Char Char"/>
    <w:link w:val="202"/>
    <w:qFormat/>
    <w:uiPriority w:val="0"/>
    <w:rPr>
      <w:rFonts w:ascii="Times New Roman" w:hAnsi="宋体"/>
      <w:color w:val="000000"/>
      <w:kern w:val="21"/>
      <w:sz w:val="18"/>
      <w:szCs w:val="18"/>
      <w:lang w:val="en-US" w:eastAsia="zh-CN"/>
    </w:rPr>
  </w:style>
  <w:style w:type="paragraph" w:customStyle="1" w:styleId="202">
    <w:name w:val="Bgg"/>
    <w:basedOn w:val="1"/>
    <w:link w:val="201"/>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3">
    <w:name w:val="zt Char Char Char"/>
    <w:qFormat/>
    <w:uiPriority w:val="0"/>
    <w:rPr>
      <w:rFonts w:ascii="EU-F1" w:eastAsia="EU-F1"/>
      <w:bCs/>
      <w:kern w:val="2"/>
      <w:sz w:val="21"/>
      <w:szCs w:val="21"/>
      <w:lang w:val="en-US" w:eastAsia="zh-CN"/>
    </w:rPr>
  </w:style>
  <w:style w:type="character" w:customStyle="1" w:styleId="204">
    <w:name w:val="F1 Char Char"/>
    <w:link w:val="205"/>
    <w:qFormat/>
    <w:uiPriority w:val="0"/>
    <w:rPr>
      <w:rFonts w:ascii="EU-F1" w:hAnsi="Times New Roman" w:eastAsia="黑体"/>
      <w:szCs w:val="21"/>
      <w:lang w:val="en-US" w:eastAsia="zh-CN"/>
    </w:rPr>
  </w:style>
  <w:style w:type="paragraph" w:customStyle="1" w:styleId="205">
    <w:name w:val="F1"/>
    <w:basedOn w:val="104"/>
    <w:link w:val="204"/>
    <w:qFormat/>
    <w:uiPriority w:val="0"/>
    <w:pPr>
      <w:topLinePunct/>
    </w:pPr>
    <w:rPr>
      <w:kern w:val="2"/>
    </w:rPr>
  </w:style>
  <w:style w:type="character" w:customStyle="1" w:styleId="206">
    <w:name w:val="HTML 打字机1"/>
    <w:qFormat/>
    <w:uiPriority w:val="0"/>
    <w:rPr>
      <w:rFonts w:ascii="Courier New" w:hAnsi="Courier New" w:cs="Courier New"/>
      <w:sz w:val="20"/>
      <w:szCs w:val="20"/>
    </w:rPr>
  </w:style>
  <w:style w:type="character" w:customStyle="1" w:styleId="207">
    <w:name w:val="样式 标题 1 + 加粗 Char Char"/>
    <w:link w:val="208"/>
    <w:qFormat/>
    <w:uiPriority w:val="0"/>
    <w:rPr>
      <w:rFonts w:eastAsia="黑体"/>
      <w:b/>
      <w:kern w:val="44"/>
      <w:sz w:val="28"/>
      <w:szCs w:val="18"/>
    </w:rPr>
  </w:style>
  <w:style w:type="paragraph" w:customStyle="1" w:styleId="208">
    <w:name w:val="样式 标题 1 + 加粗"/>
    <w:basedOn w:val="3"/>
    <w:link w:val="207"/>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09">
    <w:name w:val="EU Char Char"/>
    <w:link w:val="210"/>
    <w:qFormat/>
    <w:uiPriority w:val="0"/>
    <w:rPr>
      <w:rFonts w:ascii="Times New Roman" w:hAnsi="Times New Roman"/>
      <w:b/>
      <w:bCs/>
      <w:snapToGrid w:val="0"/>
      <w:szCs w:val="24"/>
      <w:lang w:val="en-US" w:eastAsia="zh-CN"/>
    </w:rPr>
  </w:style>
  <w:style w:type="paragraph" w:customStyle="1" w:styleId="210">
    <w:name w:val="EU"/>
    <w:basedOn w:val="1"/>
    <w:link w:val="209"/>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1">
    <w:name w:val="font01"/>
    <w:qFormat/>
    <w:uiPriority w:val="0"/>
    <w:rPr>
      <w:rFonts w:hint="eastAsia" w:ascii="宋体" w:hAnsi="宋体" w:eastAsia="宋体" w:cs="宋体"/>
      <w:color w:val="00B0F0"/>
      <w:sz w:val="22"/>
      <w:szCs w:val="22"/>
      <w:u w:val="none"/>
    </w:rPr>
  </w:style>
  <w:style w:type="character" w:customStyle="1" w:styleId="212">
    <w:name w:val="页眉 Char2"/>
    <w:qFormat/>
    <w:uiPriority w:val="0"/>
    <w:rPr>
      <w:rFonts w:ascii="Times New Roman" w:hAnsi="Times New Roman"/>
      <w:kern w:val="2"/>
      <w:sz w:val="21"/>
      <w:szCs w:val="24"/>
      <w:lang w:val="en-US" w:eastAsia="zh-CN"/>
    </w:rPr>
  </w:style>
  <w:style w:type="character" w:customStyle="1" w:styleId="213">
    <w:name w:val="正文文本缩进 2 Char"/>
    <w:link w:val="214"/>
    <w:qFormat/>
    <w:uiPriority w:val="0"/>
    <w:rPr>
      <w:rFonts w:ascii="宋体" w:hAnsi="Times New Roman"/>
      <w:color w:val="000000"/>
      <w:sz w:val="24"/>
      <w:szCs w:val="24"/>
    </w:rPr>
  </w:style>
  <w:style w:type="paragraph" w:customStyle="1" w:styleId="214">
    <w:name w:val="正文文本缩进 21"/>
    <w:basedOn w:val="1"/>
    <w:link w:val="213"/>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5">
    <w:name w:val="Char Char15"/>
    <w:qFormat/>
    <w:uiPriority w:val="0"/>
    <w:rPr>
      <w:rFonts w:ascii="宋体" w:hAnsi="宋体" w:eastAsia="宋体"/>
      <w:kern w:val="2"/>
      <w:sz w:val="21"/>
      <w:szCs w:val="24"/>
      <w:lang w:val="en-US" w:eastAsia="zh-CN"/>
    </w:rPr>
  </w:style>
  <w:style w:type="character" w:customStyle="1" w:styleId="216">
    <w:name w:val="zhu Char Char"/>
    <w:link w:val="217"/>
    <w:qFormat/>
    <w:uiPriority w:val="0"/>
    <w:rPr>
      <w:rFonts w:ascii="Times New Roman" w:hAnsi="Times New Roman"/>
      <w:color w:val="000000"/>
      <w:kern w:val="21"/>
      <w:sz w:val="18"/>
      <w:szCs w:val="18"/>
      <w:lang w:val="en-US" w:eastAsia="zh-CN"/>
    </w:rPr>
  </w:style>
  <w:style w:type="paragraph" w:customStyle="1" w:styleId="217">
    <w:name w:val="zhu"/>
    <w:basedOn w:val="1"/>
    <w:link w:val="216"/>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8">
    <w:name w:val="条标题1.1.1 Char1"/>
    <w:qFormat/>
    <w:uiPriority w:val="0"/>
    <w:rPr>
      <w:rFonts w:eastAsia="宋体"/>
      <w:b/>
      <w:bCs/>
      <w:kern w:val="2"/>
      <w:sz w:val="32"/>
      <w:szCs w:val="32"/>
      <w:lang w:val="en-US" w:eastAsia="zh-CN"/>
    </w:rPr>
  </w:style>
  <w:style w:type="character" w:customStyle="1" w:styleId="219">
    <w:name w:val="HTML 缩写1"/>
    <w:qFormat/>
    <w:uiPriority w:val="0"/>
  </w:style>
  <w:style w:type="character" w:customStyle="1" w:styleId="220">
    <w:name w:val="2z Char Char"/>
    <w:link w:val="221"/>
    <w:qFormat/>
    <w:uiPriority w:val="0"/>
    <w:rPr>
      <w:rFonts w:ascii="EU-F1" w:hAnsi="Times New Roman" w:eastAsia="黑体"/>
      <w:kern w:val="21"/>
      <w:szCs w:val="21"/>
      <w:lang w:val="en-US" w:eastAsia="zh-CN"/>
    </w:rPr>
  </w:style>
  <w:style w:type="paragraph" w:customStyle="1" w:styleId="221">
    <w:name w:val="2z"/>
    <w:basedOn w:val="104"/>
    <w:link w:val="220"/>
    <w:qFormat/>
    <w:uiPriority w:val="0"/>
    <w:pPr>
      <w:topLinePunct/>
      <w:spacing w:line="480" w:lineRule="auto"/>
    </w:pPr>
  </w:style>
  <w:style w:type="character" w:customStyle="1" w:styleId="222">
    <w:name w:val="页码1"/>
    <w:qFormat/>
    <w:uiPriority w:val="0"/>
  </w:style>
  <w:style w:type="character" w:customStyle="1" w:styleId="223">
    <w:name w:val="电子邮件签名 Char"/>
    <w:link w:val="224"/>
    <w:qFormat/>
    <w:uiPriority w:val="0"/>
    <w:rPr>
      <w:rFonts w:ascii="Times New Roman" w:hAnsi="Times New Roman"/>
      <w:szCs w:val="24"/>
      <w:lang w:val="en-US" w:eastAsia="zh-CN"/>
    </w:rPr>
  </w:style>
  <w:style w:type="paragraph" w:customStyle="1" w:styleId="224">
    <w:name w:val="电子邮件签名1"/>
    <w:basedOn w:val="1"/>
    <w:link w:val="223"/>
    <w:qFormat/>
    <w:uiPriority w:val="0"/>
    <w:rPr>
      <w:rFonts w:ascii="Times New Roman" w:hAnsi="Times New Roman" w:eastAsiaTheme="minorEastAsia" w:cstheme="minorBidi"/>
      <w:szCs w:val="24"/>
    </w:rPr>
  </w:style>
  <w:style w:type="character" w:customStyle="1" w:styleId="225">
    <w:name w:val="Char Char18"/>
    <w:qFormat/>
    <w:uiPriority w:val="0"/>
    <w:rPr>
      <w:rFonts w:ascii="宋体" w:hAnsi="宋体" w:eastAsia="宋体"/>
      <w:kern w:val="2"/>
      <w:sz w:val="21"/>
      <w:szCs w:val="24"/>
      <w:lang w:val="en-US" w:eastAsia="zh-CN"/>
    </w:rPr>
  </w:style>
  <w:style w:type="character" w:customStyle="1" w:styleId="226">
    <w:name w:val="Char Char30"/>
    <w:qFormat/>
    <w:uiPriority w:val="0"/>
    <w:rPr>
      <w:rFonts w:ascii="宋体" w:hAnsi="宋体" w:eastAsia="宋体"/>
      <w:kern w:val="2"/>
      <w:sz w:val="21"/>
      <w:szCs w:val="24"/>
      <w:lang w:val="en-US" w:eastAsia="zh-CN"/>
    </w:rPr>
  </w:style>
  <w:style w:type="character" w:customStyle="1" w:styleId="227">
    <w:name w:val="标题 1.1 Char1"/>
    <w:qFormat/>
    <w:uiPriority w:val="0"/>
    <w:rPr>
      <w:rFonts w:ascii="Arial" w:hAnsi="Arial" w:eastAsia="黑体"/>
      <w:b/>
      <w:bCs/>
      <w:kern w:val="2"/>
      <w:sz w:val="32"/>
      <w:szCs w:val="32"/>
    </w:rPr>
  </w:style>
  <w:style w:type="character" w:customStyle="1" w:styleId="228">
    <w:name w:val="文档结构图 Char1"/>
    <w:qFormat/>
    <w:uiPriority w:val="0"/>
    <w:rPr>
      <w:rFonts w:ascii="宋体" w:hAnsi="Calibri"/>
      <w:kern w:val="2"/>
      <w:sz w:val="18"/>
      <w:szCs w:val="18"/>
    </w:rPr>
  </w:style>
  <w:style w:type="character" w:customStyle="1" w:styleId="229">
    <w:name w:val="Char Char9"/>
    <w:qFormat/>
    <w:uiPriority w:val="0"/>
    <w:rPr>
      <w:kern w:val="2"/>
      <w:sz w:val="18"/>
      <w:szCs w:val="18"/>
    </w:rPr>
  </w:style>
  <w:style w:type="character" w:customStyle="1" w:styleId="230">
    <w:name w:val="Char Char14"/>
    <w:qFormat/>
    <w:uiPriority w:val="0"/>
    <w:rPr>
      <w:rFonts w:ascii="宋体" w:hAnsi="宋体" w:eastAsia="宋体"/>
      <w:kern w:val="2"/>
      <w:sz w:val="21"/>
      <w:szCs w:val="24"/>
      <w:lang w:val="en-US" w:eastAsia="zh-CN"/>
    </w:rPr>
  </w:style>
  <w:style w:type="character" w:customStyle="1" w:styleId="231">
    <w:name w:val="wang正文 Char Char"/>
    <w:link w:val="232"/>
    <w:qFormat/>
    <w:uiPriority w:val="0"/>
    <w:rPr>
      <w:rFonts w:ascii="Times New Roman" w:hAnsi="Times New Roman"/>
      <w:lang w:val="en-US" w:eastAsia="zh-CN"/>
    </w:rPr>
  </w:style>
  <w:style w:type="paragraph" w:customStyle="1" w:styleId="232">
    <w:name w:val="wang正文"/>
    <w:basedOn w:val="1"/>
    <w:link w:val="231"/>
    <w:qFormat/>
    <w:uiPriority w:val="0"/>
    <w:pPr>
      <w:tabs>
        <w:tab w:val="left" w:pos="6840"/>
      </w:tabs>
      <w:topLinePunct/>
      <w:ind w:firstLine="420"/>
    </w:pPr>
    <w:rPr>
      <w:rFonts w:ascii="Times New Roman" w:hAnsi="Times New Roman" w:eastAsiaTheme="minorEastAsia" w:cstheme="minorBidi"/>
    </w:rPr>
  </w:style>
  <w:style w:type="character" w:customStyle="1" w:styleId="233">
    <w:name w:val="Char Char28"/>
    <w:qFormat/>
    <w:uiPriority w:val="0"/>
    <w:rPr>
      <w:rFonts w:ascii="宋体" w:hAnsi="宋体" w:eastAsia="宋体"/>
      <w:color w:val="000000"/>
      <w:kern w:val="2"/>
      <w:sz w:val="24"/>
      <w:szCs w:val="24"/>
      <w:lang w:val="en-US" w:eastAsia="zh-CN"/>
    </w:rPr>
  </w:style>
  <w:style w:type="character" w:customStyle="1" w:styleId="234">
    <w:name w:val="syxm Char Char"/>
    <w:link w:val="235"/>
    <w:qFormat/>
    <w:uiPriority w:val="0"/>
    <w:rPr>
      <w:rFonts w:eastAsia="黑体"/>
      <w:b/>
      <w:bCs/>
      <w:kern w:val="44"/>
      <w:sz w:val="32"/>
      <w:szCs w:val="32"/>
    </w:rPr>
  </w:style>
  <w:style w:type="paragraph" w:customStyle="1" w:styleId="235">
    <w:name w:val="syxm"/>
    <w:basedOn w:val="3"/>
    <w:link w:val="234"/>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6">
    <w:name w:val="Char Char27"/>
    <w:qFormat/>
    <w:uiPriority w:val="0"/>
    <w:rPr>
      <w:rFonts w:ascii="Tahoma" w:hAnsi="Tahoma" w:eastAsia="宋体" w:cs="Tahoma"/>
      <w:kern w:val="2"/>
      <w:sz w:val="16"/>
      <w:szCs w:val="16"/>
      <w:lang w:val="en-US" w:eastAsia="zh-CN"/>
    </w:rPr>
  </w:style>
  <w:style w:type="character" w:customStyle="1" w:styleId="237">
    <w:name w:val="标题 2 Char Char"/>
    <w:qFormat/>
    <w:uiPriority w:val="0"/>
    <w:rPr>
      <w:rFonts w:ascii="Cambria" w:hAnsi="Cambria" w:eastAsia="宋体" w:cs="黑体"/>
      <w:b/>
      <w:bCs/>
      <w:kern w:val="2"/>
      <w:sz w:val="32"/>
      <w:szCs w:val="32"/>
    </w:rPr>
  </w:style>
  <w:style w:type="character" w:customStyle="1" w:styleId="238">
    <w:name w:val="HTML 键盘1"/>
    <w:qFormat/>
    <w:uiPriority w:val="0"/>
    <w:rPr>
      <w:rFonts w:ascii="Courier New" w:hAnsi="Courier New" w:cs="Courier New"/>
      <w:sz w:val="20"/>
      <w:szCs w:val="20"/>
    </w:rPr>
  </w:style>
  <w:style w:type="character" w:customStyle="1" w:styleId="239">
    <w:name w:val="正文 + 行距: 固定值 15.6 磅 Char Char"/>
    <w:link w:val="240"/>
    <w:qFormat/>
    <w:uiPriority w:val="0"/>
    <w:rPr>
      <w:rFonts w:ascii="Times New Roman" w:hAnsi="Times New Roman"/>
      <w:lang w:val="en-US" w:eastAsia="zh-CN"/>
    </w:rPr>
  </w:style>
  <w:style w:type="paragraph" w:customStyle="1" w:styleId="240">
    <w:name w:val="正文 + 行距: 固定值 15.6 磅"/>
    <w:basedOn w:val="1"/>
    <w:link w:val="239"/>
    <w:qFormat/>
    <w:uiPriority w:val="0"/>
    <w:pPr>
      <w:topLinePunct/>
      <w:spacing w:line="312" w:lineRule="exact"/>
      <w:textAlignment w:val="bottom"/>
    </w:pPr>
    <w:rPr>
      <w:rFonts w:ascii="Times New Roman" w:hAnsi="Times New Roman" w:eastAsiaTheme="minorEastAsia" w:cstheme="minorBidi"/>
    </w:rPr>
  </w:style>
  <w:style w:type="character" w:customStyle="1" w:styleId="241">
    <w:name w:val="Char Char12"/>
    <w:qFormat/>
    <w:uiPriority w:val="0"/>
    <w:rPr>
      <w:b/>
      <w:kern w:val="44"/>
      <w:sz w:val="44"/>
    </w:rPr>
  </w:style>
  <w:style w:type="character" w:customStyle="1" w:styleId="242">
    <w:name w:val="font71"/>
    <w:qFormat/>
    <w:uiPriority w:val="0"/>
    <w:rPr>
      <w:rFonts w:hint="eastAsia" w:ascii="宋体" w:hAnsi="宋体" w:eastAsia="宋体" w:cs="宋体"/>
      <w:b/>
      <w:color w:val="000000"/>
      <w:sz w:val="22"/>
      <w:szCs w:val="22"/>
      <w:u w:val="none"/>
    </w:rPr>
  </w:style>
  <w:style w:type="character" w:customStyle="1" w:styleId="243">
    <w:name w:val="正文文本 Char Char"/>
    <w:qFormat/>
    <w:uiPriority w:val="0"/>
    <w:rPr>
      <w:kern w:val="2"/>
      <w:sz w:val="21"/>
      <w:szCs w:val="22"/>
    </w:rPr>
  </w:style>
  <w:style w:type="character" w:customStyle="1" w:styleId="244">
    <w:name w:val="EUF Char Char"/>
    <w:link w:val="245"/>
    <w:qFormat/>
    <w:uiPriority w:val="0"/>
    <w:rPr>
      <w:rFonts w:ascii="EU-F1" w:hAnsi="Times New Roman" w:eastAsia="EU-F1"/>
      <w:szCs w:val="21"/>
      <w:lang w:val="en-US" w:eastAsia="zh-CN"/>
    </w:rPr>
  </w:style>
  <w:style w:type="paragraph" w:customStyle="1" w:styleId="245">
    <w:name w:val="EUF"/>
    <w:basedOn w:val="90"/>
    <w:link w:val="244"/>
    <w:qFormat/>
    <w:uiPriority w:val="0"/>
    <w:pPr>
      <w:topLinePunct/>
      <w:spacing w:line="312" w:lineRule="exact"/>
    </w:pPr>
    <w:rPr>
      <w:rFonts w:ascii="EU-F1" w:eastAsia="EU-F1" w:cstheme="minorBidi"/>
      <w:szCs w:val="21"/>
    </w:rPr>
  </w:style>
  <w:style w:type="character" w:customStyle="1" w:styleId="246">
    <w:name w:val="发布"/>
    <w:qFormat/>
    <w:uiPriority w:val="0"/>
    <w:rPr>
      <w:rFonts w:ascii="黑体" w:eastAsia="黑体"/>
      <w:spacing w:val="22"/>
      <w:w w:val="100"/>
      <w:position w:val="3"/>
      <w:sz w:val="28"/>
    </w:rPr>
  </w:style>
  <w:style w:type="character" w:customStyle="1" w:styleId="247">
    <w:name w:val="Char Char26"/>
    <w:qFormat/>
    <w:uiPriority w:val="0"/>
    <w:rPr>
      <w:sz w:val="18"/>
    </w:rPr>
  </w:style>
  <w:style w:type="character" w:customStyle="1" w:styleId="248">
    <w:name w:val="图说 Char Char"/>
    <w:link w:val="249"/>
    <w:qFormat/>
    <w:uiPriority w:val="0"/>
    <w:rPr>
      <w:rFonts w:ascii="Times New Roman" w:hAnsi="Times New Roman"/>
      <w:sz w:val="18"/>
      <w:lang w:val="en-US" w:eastAsia="zh-CN"/>
    </w:rPr>
  </w:style>
  <w:style w:type="paragraph" w:customStyle="1" w:styleId="249">
    <w:name w:val="图说"/>
    <w:basedOn w:val="1"/>
    <w:link w:val="248"/>
    <w:qFormat/>
    <w:uiPriority w:val="0"/>
    <w:pPr>
      <w:topLinePunct/>
      <w:spacing w:before="40" w:after="160"/>
      <w:jc w:val="center"/>
    </w:pPr>
    <w:rPr>
      <w:rFonts w:ascii="Times New Roman" w:hAnsi="Times New Roman" w:eastAsiaTheme="minorEastAsia" w:cstheme="minorBidi"/>
      <w:sz w:val="18"/>
    </w:rPr>
  </w:style>
  <w:style w:type="character" w:customStyle="1" w:styleId="250">
    <w:name w:val="Char Char11"/>
    <w:qFormat/>
    <w:uiPriority w:val="0"/>
    <w:rPr>
      <w:rFonts w:ascii="Arial" w:hAnsi="Arial" w:eastAsia="黑体"/>
      <w:b/>
      <w:kern w:val="2"/>
      <w:sz w:val="32"/>
    </w:rPr>
  </w:style>
  <w:style w:type="character" w:customStyle="1" w:styleId="251">
    <w:name w:val="Char Char24"/>
    <w:qFormat/>
    <w:uiPriority w:val="0"/>
    <w:rPr>
      <w:rFonts w:ascii="Courier New" w:hAnsi="Courier New" w:eastAsia="宋体" w:cs="Courier New"/>
      <w:kern w:val="2"/>
      <w:lang w:val="en-US" w:eastAsia="zh-CN"/>
    </w:rPr>
  </w:style>
  <w:style w:type="character" w:customStyle="1" w:styleId="252">
    <w:name w:val="HTML 样本1"/>
    <w:qFormat/>
    <w:uiPriority w:val="0"/>
    <w:rPr>
      <w:rFonts w:ascii="Courier New" w:hAnsi="Courier New" w:cs="Courier New"/>
    </w:rPr>
  </w:style>
  <w:style w:type="character" w:customStyle="1" w:styleId="253">
    <w:name w:val="国标3级 Char Char"/>
    <w:link w:val="254"/>
    <w:qFormat/>
    <w:uiPriority w:val="0"/>
    <w:rPr>
      <w:rFonts w:ascii="宋体" w:hAnsi="宋体"/>
      <w:color w:val="000000"/>
      <w:lang w:val="en-US" w:eastAsia="zh-CN"/>
    </w:rPr>
  </w:style>
  <w:style w:type="paragraph" w:customStyle="1" w:styleId="254">
    <w:name w:val="国标3级"/>
    <w:basedOn w:val="1"/>
    <w:link w:val="253"/>
    <w:qFormat/>
    <w:uiPriority w:val="0"/>
    <w:pPr>
      <w:snapToGrid w:val="0"/>
      <w:spacing w:line="312" w:lineRule="exact"/>
    </w:pPr>
    <w:rPr>
      <w:rFonts w:ascii="宋体" w:hAnsi="宋体" w:eastAsiaTheme="minorEastAsia" w:cstheme="minorBidi"/>
      <w:color w:val="000000"/>
    </w:rPr>
  </w:style>
  <w:style w:type="character" w:customStyle="1" w:styleId="255">
    <w:name w:val="unnamed11"/>
    <w:qFormat/>
    <w:uiPriority w:val="0"/>
    <w:rPr>
      <w:spacing w:val="12"/>
      <w:sz w:val="20"/>
    </w:rPr>
  </w:style>
  <w:style w:type="character" w:customStyle="1" w:styleId="256">
    <w:name w:val="正文首行缩进 Char"/>
    <w:link w:val="257"/>
    <w:qFormat/>
    <w:uiPriority w:val="0"/>
    <w:rPr>
      <w:rFonts w:ascii="Times New Roman" w:hAnsi="Times New Roman"/>
      <w:szCs w:val="24"/>
      <w:lang w:val="en-US" w:eastAsia="zh-CN"/>
    </w:rPr>
  </w:style>
  <w:style w:type="paragraph" w:customStyle="1" w:styleId="257">
    <w:name w:val="正文文本首行缩进1"/>
    <w:basedOn w:val="21"/>
    <w:link w:val="256"/>
    <w:qFormat/>
    <w:uiPriority w:val="0"/>
    <w:pPr>
      <w:ind w:firstLine="420"/>
    </w:pPr>
  </w:style>
  <w:style w:type="character" w:customStyle="1" w:styleId="258">
    <w:name w:val="样式 Arial"/>
    <w:qFormat/>
    <w:uiPriority w:val="0"/>
    <w:rPr>
      <w:rFonts w:hint="default" w:ascii="Times New Roman" w:hAnsi="Times New Roman" w:eastAsia="宋体" w:cs="Times New Roman"/>
      <w:sz w:val="21"/>
      <w:szCs w:val="21"/>
    </w:rPr>
  </w:style>
  <w:style w:type="character" w:customStyle="1" w:styleId="259">
    <w:name w:val="页眉 Char1"/>
    <w:qFormat/>
    <w:uiPriority w:val="0"/>
    <w:rPr>
      <w:rFonts w:ascii="Times New Roman" w:hAnsi="Times New Roman" w:eastAsia="宋体" w:cs="Times New Roman"/>
      <w:szCs w:val="24"/>
    </w:rPr>
  </w:style>
  <w:style w:type="character" w:customStyle="1" w:styleId="260">
    <w:name w:val="段 Char Char"/>
    <w:link w:val="261"/>
    <w:qFormat/>
    <w:uiPriority w:val="0"/>
    <w:rPr>
      <w:rFonts w:ascii="宋体"/>
    </w:rPr>
  </w:style>
  <w:style w:type="paragraph" w:customStyle="1" w:styleId="261">
    <w:name w:val="段"/>
    <w:link w:val="260"/>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2">
    <w:name w:val="称呼 Char"/>
    <w:link w:val="263"/>
    <w:qFormat/>
    <w:uiPriority w:val="0"/>
    <w:rPr>
      <w:rFonts w:ascii="Times New Roman" w:hAnsi="Times New Roman"/>
      <w:szCs w:val="24"/>
      <w:lang w:val="en-US" w:eastAsia="zh-CN"/>
    </w:rPr>
  </w:style>
  <w:style w:type="paragraph" w:customStyle="1" w:styleId="263">
    <w:name w:val="称呼1"/>
    <w:basedOn w:val="1"/>
    <w:next w:val="1"/>
    <w:link w:val="262"/>
    <w:qFormat/>
    <w:uiPriority w:val="0"/>
    <w:rPr>
      <w:rFonts w:ascii="Times New Roman" w:hAnsi="Times New Roman" w:eastAsiaTheme="minorEastAsia" w:cstheme="minorBidi"/>
      <w:szCs w:val="24"/>
    </w:rPr>
  </w:style>
  <w:style w:type="character" w:customStyle="1" w:styleId="264">
    <w:name w:val="jl 三级 Char Char Char Char"/>
    <w:qFormat/>
    <w:uiPriority w:val="0"/>
    <w:rPr>
      <w:rFonts w:ascii="宋体" w:hAnsi="宋体"/>
      <w:b/>
      <w:color w:val="000000"/>
      <w:kern w:val="2"/>
      <w:sz w:val="24"/>
      <w:szCs w:val="24"/>
    </w:rPr>
  </w:style>
  <w:style w:type="character" w:customStyle="1" w:styleId="265">
    <w:name w:val="zw Char Char"/>
    <w:link w:val="266"/>
    <w:qFormat/>
    <w:uiPriority w:val="0"/>
    <w:rPr>
      <w:rFonts w:ascii="Times New Roman" w:hAnsi="Times New Roman"/>
      <w:sz w:val="18"/>
      <w:szCs w:val="18"/>
      <w:lang w:val="en-US" w:eastAsia="zh-CN"/>
    </w:rPr>
  </w:style>
  <w:style w:type="paragraph" w:customStyle="1" w:styleId="266">
    <w:name w:val="zw"/>
    <w:basedOn w:val="1"/>
    <w:link w:val="265"/>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7">
    <w:name w:val="样式 样式1 + 非加粗 Char Char"/>
    <w:link w:val="268"/>
    <w:qFormat/>
    <w:uiPriority w:val="0"/>
    <w:rPr>
      <w:rFonts w:eastAsia="汉仪大宋简"/>
      <w:kern w:val="44"/>
      <w:sz w:val="22"/>
      <w:szCs w:val="52"/>
    </w:rPr>
  </w:style>
  <w:style w:type="paragraph" w:customStyle="1" w:styleId="268">
    <w:name w:val="样式 样式1 + 非加粗"/>
    <w:link w:val="267"/>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69">
    <w:name w:val="正文文本缩进 3 Char"/>
    <w:link w:val="270"/>
    <w:qFormat/>
    <w:uiPriority w:val="0"/>
    <w:rPr>
      <w:rFonts w:ascii="Times New Roman" w:hAnsi="Times New Roman"/>
      <w:sz w:val="16"/>
      <w:szCs w:val="16"/>
      <w:lang w:val="en-US" w:eastAsia="zh-CN"/>
    </w:rPr>
  </w:style>
  <w:style w:type="paragraph" w:customStyle="1" w:styleId="270">
    <w:name w:val="正文文本缩进 31"/>
    <w:basedOn w:val="1"/>
    <w:link w:val="269"/>
    <w:qFormat/>
    <w:uiPriority w:val="0"/>
    <w:pPr>
      <w:spacing w:after="120"/>
      <w:ind w:left="420"/>
    </w:pPr>
    <w:rPr>
      <w:rFonts w:ascii="Times New Roman" w:hAnsi="Times New Roman" w:eastAsiaTheme="minorEastAsia" w:cstheme="minorBidi"/>
      <w:sz w:val="16"/>
      <w:szCs w:val="16"/>
    </w:rPr>
  </w:style>
  <w:style w:type="character" w:customStyle="1" w:styleId="271">
    <w:name w:val="font161"/>
    <w:qFormat/>
    <w:uiPriority w:val="0"/>
    <w:rPr>
      <w:b/>
      <w:bCs/>
      <w:sz w:val="32"/>
      <w:szCs w:val="32"/>
    </w:rPr>
  </w:style>
  <w:style w:type="character" w:customStyle="1" w:styleId="272">
    <w:name w:val="结束语 Char"/>
    <w:link w:val="273"/>
    <w:qFormat/>
    <w:uiPriority w:val="0"/>
    <w:rPr>
      <w:rFonts w:ascii="Times New Roman" w:hAnsi="Times New Roman"/>
      <w:szCs w:val="24"/>
      <w:lang w:val="en-US" w:eastAsia="zh-CN"/>
    </w:rPr>
  </w:style>
  <w:style w:type="paragraph" w:customStyle="1" w:styleId="273">
    <w:name w:val="结束语1"/>
    <w:basedOn w:val="1"/>
    <w:link w:val="272"/>
    <w:qFormat/>
    <w:uiPriority w:val="0"/>
    <w:pPr>
      <w:ind w:left="4320"/>
    </w:pPr>
    <w:rPr>
      <w:rFonts w:ascii="Times New Roman" w:hAnsi="Times New Roman" w:eastAsiaTheme="minorEastAsia" w:cstheme="minorBidi"/>
      <w:szCs w:val="24"/>
    </w:rPr>
  </w:style>
  <w:style w:type="character" w:customStyle="1" w:styleId="274">
    <w:name w:val="Char Char13"/>
    <w:qFormat/>
    <w:uiPriority w:val="0"/>
    <w:rPr>
      <w:rFonts w:ascii="宋体" w:hAnsi="宋体" w:eastAsia="宋体"/>
      <w:kern w:val="2"/>
      <w:sz w:val="21"/>
      <w:szCs w:val="24"/>
      <w:lang w:val="en-US" w:eastAsia="zh-CN"/>
    </w:rPr>
  </w:style>
  <w:style w:type="character" w:customStyle="1" w:styleId="275">
    <w:name w:val="页脚 Char1"/>
    <w:qFormat/>
    <w:uiPriority w:val="0"/>
    <w:rPr>
      <w:rFonts w:ascii="Times New Roman" w:hAnsi="Times New Roman" w:eastAsia="宋体" w:cs="Times New Roman"/>
      <w:sz w:val="18"/>
      <w:szCs w:val="18"/>
    </w:rPr>
  </w:style>
  <w:style w:type="character" w:customStyle="1" w:styleId="276">
    <w:name w:val="Char Char5"/>
    <w:qFormat/>
    <w:uiPriority w:val="0"/>
    <w:rPr>
      <w:rFonts w:ascii="宋体" w:hAnsi="宋体" w:eastAsia="宋体"/>
      <w:kern w:val="2"/>
      <w:sz w:val="16"/>
      <w:szCs w:val="16"/>
      <w:lang w:val="en-US" w:eastAsia="zh-CN"/>
    </w:rPr>
  </w:style>
  <w:style w:type="character" w:customStyle="1" w:styleId="277">
    <w:name w:val="Footnote Text Char1"/>
    <w:qFormat/>
    <w:uiPriority w:val="0"/>
    <w:rPr>
      <w:kern w:val="2"/>
    </w:rPr>
  </w:style>
  <w:style w:type="character" w:customStyle="1" w:styleId="278">
    <w:name w:val="zz Char Char"/>
    <w:link w:val="279"/>
    <w:qFormat/>
    <w:uiPriority w:val="0"/>
    <w:rPr>
      <w:rFonts w:ascii="Times New Roman" w:hAnsi="Times New Roman"/>
      <w:sz w:val="18"/>
      <w:szCs w:val="18"/>
      <w:lang w:val="en-US" w:eastAsia="zh-CN"/>
    </w:rPr>
  </w:style>
  <w:style w:type="paragraph" w:customStyle="1" w:styleId="279">
    <w:name w:val="zz"/>
    <w:basedOn w:val="266"/>
    <w:link w:val="278"/>
    <w:qFormat/>
    <w:uiPriority w:val="0"/>
    <w:pPr>
      <w:ind w:left="951" w:hanging="590" w:hangingChars="328"/>
    </w:pPr>
  </w:style>
  <w:style w:type="character" w:customStyle="1" w:styleId="280">
    <w:name w:val="Char Char17"/>
    <w:qFormat/>
    <w:uiPriority w:val="0"/>
    <w:rPr>
      <w:rFonts w:ascii="Arial" w:hAnsi="Arial" w:eastAsia="宋体" w:cs="Arial"/>
      <w:kern w:val="2"/>
      <w:sz w:val="24"/>
      <w:szCs w:val="24"/>
      <w:lang w:val="en-US" w:eastAsia="zh-CN"/>
    </w:rPr>
  </w:style>
  <w:style w:type="character" w:customStyle="1" w:styleId="281">
    <w:name w:val="HTML 引文1"/>
    <w:qFormat/>
    <w:uiPriority w:val="0"/>
    <w:rPr>
      <w:i/>
      <w:iCs/>
    </w:rPr>
  </w:style>
  <w:style w:type="character" w:customStyle="1" w:styleId="282">
    <w:name w:val="Char Char8"/>
    <w:qFormat/>
    <w:uiPriority w:val="0"/>
    <w:rPr>
      <w:rFonts w:ascii="Arial" w:hAnsi="Arial" w:eastAsia="黑体"/>
      <w:b/>
      <w:bCs/>
      <w:kern w:val="2"/>
      <w:sz w:val="32"/>
      <w:szCs w:val="32"/>
      <w:lang w:val="en-US" w:eastAsia="zh-CN"/>
    </w:rPr>
  </w:style>
  <w:style w:type="character" w:customStyle="1" w:styleId="283">
    <w:name w:val="批注引用1"/>
    <w:qFormat/>
    <w:uiPriority w:val="0"/>
    <w:rPr>
      <w:sz w:val="21"/>
      <w:szCs w:val="21"/>
    </w:rPr>
  </w:style>
  <w:style w:type="character" w:customStyle="1" w:styleId="284">
    <w:name w:val="脚注文本 Char1"/>
    <w:qFormat/>
    <w:uiPriority w:val="0"/>
    <w:rPr>
      <w:kern w:val="2"/>
      <w:sz w:val="18"/>
      <w:szCs w:val="18"/>
    </w:rPr>
  </w:style>
  <w:style w:type="character" w:customStyle="1" w:styleId="285">
    <w:name w:val="Char Char29"/>
    <w:qFormat/>
    <w:uiPriority w:val="0"/>
    <w:rPr>
      <w:rFonts w:ascii="宋体" w:hAnsi="宋体" w:eastAsia="宋体"/>
      <w:kern w:val="2"/>
      <w:sz w:val="18"/>
      <w:szCs w:val="18"/>
      <w:lang w:val="en-US" w:eastAsia="zh-CN"/>
    </w:rPr>
  </w:style>
  <w:style w:type="character" w:customStyle="1" w:styleId="286">
    <w:name w:val="z Char Char"/>
    <w:link w:val="287"/>
    <w:qFormat/>
    <w:uiPriority w:val="0"/>
    <w:rPr>
      <w:rFonts w:ascii="EU-F1" w:hAnsi="Times New Roman" w:eastAsia="EU-F1"/>
      <w:bCs/>
      <w:szCs w:val="24"/>
      <w:lang w:val="en-US" w:eastAsia="zh-CN"/>
    </w:rPr>
  </w:style>
  <w:style w:type="paragraph" w:customStyle="1" w:styleId="287">
    <w:name w:val="z"/>
    <w:basedOn w:val="1"/>
    <w:link w:val="286"/>
    <w:qFormat/>
    <w:uiPriority w:val="0"/>
    <w:pPr>
      <w:overflowPunct w:val="0"/>
      <w:topLinePunct/>
      <w:spacing w:line="312" w:lineRule="exact"/>
    </w:pPr>
    <w:rPr>
      <w:rFonts w:ascii="EU-F1" w:hAnsi="Times New Roman" w:eastAsia="EU-F1" w:cstheme="minorBidi"/>
      <w:bCs/>
      <w:szCs w:val="24"/>
    </w:rPr>
  </w:style>
  <w:style w:type="character" w:customStyle="1" w:styleId="288">
    <w:name w:val="样式 样式1 + Char Char"/>
    <w:link w:val="289"/>
    <w:qFormat/>
    <w:uiPriority w:val="0"/>
    <w:rPr>
      <w:rFonts w:eastAsia="汉仪大宋简"/>
      <w:bCs/>
      <w:kern w:val="44"/>
      <w:sz w:val="22"/>
      <w:szCs w:val="52"/>
    </w:rPr>
  </w:style>
  <w:style w:type="paragraph" w:customStyle="1" w:styleId="289">
    <w:name w:val="样式 样式1 +"/>
    <w:link w:val="288"/>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0">
    <w:name w:val="国标字符 Char Char"/>
    <w:link w:val="291"/>
    <w:qFormat/>
    <w:uiPriority w:val="0"/>
    <w:rPr>
      <w:rFonts w:ascii="宋体" w:hAnsi="宋体"/>
      <w:color w:val="000000"/>
      <w:lang w:val="en-US" w:eastAsia="zh-CN"/>
    </w:rPr>
  </w:style>
  <w:style w:type="paragraph" w:customStyle="1" w:styleId="291">
    <w:name w:val="国标字符"/>
    <w:basedOn w:val="1"/>
    <w:link w:val="290"/>
    <w:qFormat/>
    <w:uiPriority w:val="0"/>
    <w:pPr>
      <w:tabs>
        <w:tab w:val="left" w:pos="2284"/>
      </w:tabs>
      <w:spacing w:line="240" w:lineRule="exact"/>
    </w:pPr>
    <w:rPr>
      <w:rFonts w:ascii="宋体" w:hAnsi="宋体" w:eastAsiaTheme="minorEastAsia" w:cstheme="minorBidi"/>
      <w:color w:val="000000"/>
    </w:rPr>
  </w:style>
  <w:style w:type="character" w:customStyle="1" w:styleId="292">
    <w:name w:val="国网标准3级 Char Char"/>
    <w:link w:val="293"/>
    <w:qFormat/>
    <w:uiPriority w:val="0"/>
    <w:rPr>
      <w:rFonts w:ascii="宋体" w:hAnsi="宋体"/>
      <w:b/>
      <w:bCs/>
      <w:szCs w:val="32"/>
      <w:lang w:val="en-US" w:eastAsia="zh-CN"/>
    </w:rPr>
  </w:style>
  <w:style w:type="paragraph" w:customStyle="1" w:styleId="293">
    <w:name w:val="国网标准3级"/>
    <w:basedOn w:val="5"/>
    <w:link w:val="292"/>
    <w:qFormat/>
    <w:uiPriority w:val="0"/>
    <w:pPr>
      <w:numPr>
        <w:numId w:val="0"/>
      </w:numPr>
      <w:spacing w:before="120" w:line="312" w:lineRule="exact"/>
      <w:jc w:val="left"/>
    </w:pPr>
    <w:rPr>
      <w:rFonts w:ascii="宋体" w:hAnsi="宋体" w:eastAsiaTheme="minorEastAsia" w:cstheme="minorBidi"/>
      <w:sz w:val="21"/>
    </w:rPr>
  </w:style>
  <w:style w:type="character" w:customStyle="1" w:styleId="294">
    <w:name w:val="font31"/>
    <w:qFormat/>
    <w:uiPriority w:val="0"/>
    <w:rPr>
      <w:rFonts w:hint="eastAsia" w:ascii="宋体" w:hAnsi="宋体" w:eastAsia="宋体" w:cs="宋体"/>
      <w:b/>
      <w:color w:val="000000"/>
      <w:sz w:val="18"/>
      <w:szCs w:val="18"/>
      <w:u w:val="none"/>
    </w:rPr>
  </w:style>
  <w:style w:type="character" w:customStyle="1" w:styleId="295">
    <w:name w:val="font61"/>
    <w:qFormat/>
    <w:uiPriority w:val="0"/>
    <w:rPr>
      <w:rFonts w:hint="eastAsia" w:ascii="宋体" w:hAnsi="宋体" w:eastAsia="宋体" w:cs="宋体"/>
      <w:color w:val="000000"/>
      <w:sz w:val="22"/>
      <w:szCs w:val="22"/>
      <w:u w:val="none"/>
    </w:rPr>
  </w:style>
  <w:style w:type="character" w:customStyle="1" w:styleId="296">
    <w:name w:val="标题 字符1"/>
    <w:basedOn w:val="49"/>
    <w:qFormat/>
    <w:uiPriority w:val="10"/>
    <w:rPr>
      <w:rFonts w:asciiTheme="majorHAnsi" w:hAnsiTheme="majorHAnsi" w:eastAsiaTheme="majorEastAsia" w:cstheme="majorBidi"/>
      <w:b/>
      <w:bCs/>
      <w:sz w:val="32"/>
      <w:szCs w:val="32"/>
    </w:rPr>
  </w:style>
  <w:style w:type="character" w:customStyle="1" w:styleId="297">
    <w:name w:val="纯文本 字符1"/>
    <w:basedOn w:val="49"/>
    <w:semiHidden/>
    <w:qFormat/>
    <w:uiPriority w:val="99"/>
    <w:rPr>
      <w:rFonts w:hAnsi="Courier New" w:cs="Courier New" w:asciiTheme="minorEastAsia" w:eastAsiaTheme="minorEastAsia"/>
      <w:kern w:val="2"/>
      <w:sz w:val="21"/>
      <w:szCs w:val="22"/>
    </w:rPr>
  </w:style>
  <w:style w:type="character" w:customStyle="1" w:styleId="298">
    <w:name w:val="批注主题 字符1"/>
    <w:basedOn w:val="69"/>
    <w:semiHidden/>
    <w:qFormat/>
    <w:uiPriority w:val="99"/>
    <w:rPr>
      <w:rFonts w:ascii="Calibri" w:hAnsi="Calibri" w:eastAsia="宋体" w:cs="Times New Roman"/>
      <w:b/>
      <w:bCs/>
    </w:rPr>
  </w:style>
  <w:style w:type="character" w:customStyle="1" w:styleId="299">
    <w:name w:val="副标题 字符1"/>
    <w:basedOn w:val="49"/>
    <w:qFormat/>
    <w:uiPriority w:val="11"/>
    <w:rPr>
      <w:b/>
      <w:bCs/>
      <w:kern w:val="28"/>
      <w:sz w:val="32"/>
      <w:szCs w:val="32"/>
    </w:rPr>
  </w:style>
  <w:style w:type="character" w:customStyle="1" w:styleId="300">
    <w:name w:val="尾注文本 字符1"/>
    <w:basedOn w:val="49"/>
    <w:semiHidden/>
    <w:qFormat/>
    <w:uiPriority w:val="99"/>
    <w:rPr>
      <w:rFonts w:ascii="Calibri" w:hAnsi="Calibri" w:eastAsia="宋体" w:cs="Times New Roman"/>
    </w:rPr>
  </w:style>
  <w:style w:type="character" w:customStyle="1" w:styleId="301">
    <w:name w:val="正文文本缩进 字符1"/>
    <w:basedOn w:val="49"/>
    <w:semiHidden/>
    <w:qFormat/>
    <w:uiPriority w:val="99"/>
    <w:rPr>
      <w:rFonts w:ascii="Calibri" w:hAnsi="Calibri" w:eastAsia="宋体" w:cs="Times New Roman"/>
    </w:rPr>
  </w:style>
  <w:style w:type="character" w:customStyle="1" w:styleId="302">
    <w:name w:val="脚注文本 字符1"/>
    <w:basedOn w:val="49"/>
    <w:semiHidden/>
    <w:qFormat/>
    <w:uiPriority w:val="99"/>
    <w:rPr>
      <w:rFonts w:ascii="Calibri" w:hAnsi="Calibri" w:eastAsia="宋体" w:cs="Times New Roman"/>
      <w:sz w:val="18"/>
      <w:szCs w:val="18"/>
    </w:rPr>
  </w:style>
  <w:style w:type="character" w:customStyle="1" w:styleId="303">
    <w:name w:val="批注框文本 字符1"/>
    <w:basedOn w:val="49"/>
    <w:semiHidden/>
    <w:qFormat/>
    <w:uiPriority w:val="99"/>
    <w:rPr>
      <w:rFonts w:ascii="Calibri" w:hAnsi="Calibri" w:eastAsia="宋体" w:cs="Times New Roman"/>
      <w:sz w:val="18"/>
      <w:szCs w:val="18"/>
    </w:rPr>
  </w:style>
  <w:style w:type="character" w:customStyle="1" w:styleId="304">
    <w:name w:val="日期 字符1"/>
    <w:basedOn w:val="49"/>
    <w:semiHidden/>
    <w:qFormat/>
    <w:uiPriority w:val="99"/>
    <w:rPr>
      <w:kern w:val="2"/>
      <w:sz w:val="21"/>
      <w:szCs w:val="22"/>
    </w:rPr>
  </w:style>
  <w:style w:type="character" w:customStyle="1" w:styleId="305">
    <w:name w:val="正文文本 字符1"/>
    <w:basedOn w:val="49"/>
    <w:semiHidden/>
    <w:qFormat/>
    <w:uiPriority w:val="99"/>
    <w:rPr>
      <w:rFonts w:ascii="Calibri" w:hAnsi="Calibri" w:eastAsia="宋体" w:cs="Times New Roman"/>
    </w:rPr>
  </w:style>
  <w:style w:type="paragraph" w:customStyle="1" w:styleId="306">
    <w:name w:val="样式 标题 2 + 黑体 段前: 10.25 磅 段后: 10.25 磅 行距: 单倍行距"/>
    <w:basedOn w:val="4"/>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7">
    <w:name w:val="Char Char Char"/>
    <w:basedOn w:val="1"/>
    <w:qFormat/>
    <w:uiPriority w:val="0"/>
    <w:rPr>
      <w:rFonts w:ascii="Times New Roman" w:hAnsi="Times New Roman"/>
      <w:szCs w:val="24"/>
    </w:rPr>
  </w:style>
  <w:style w:type="paragraph" w:customStyle="1" w:styleId="308">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09">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0">
    <w:name w:val="国标1级"/>
    <w:basedOn w:val="3"/>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1">
    <w:name w:val="body"/>
    <w:basedOn w:val="1"/>
    <w:qFormat/>
    <w:uiPriority w:val="0"/>
    <w:pPr>
      <w:adjustRightInd w:val="0"/>
      <w:spacing w:after="120"/>
      <w:textAlignment w:val="baseline"/>
    </w:pPr>
    <w:rPr>
      <w:rFonts w:ascii="宋体" w:hAnsi="Times New Roman"/>
      <w:kern w:val="0"/>
      <w:sz w:val="24"/>
      <w:szCs w:val="20"/>
    </w:rPr>
  </w:style>
  <w:style w:type="paragraph" w:customStyle="1" w:styleId="312">
    <w:name w:val="正文3"/>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3">
    <w:name w:val="样式1"/>
    <w:basedOn w:val="1"/>
    <w:qFormat/>
    <w:uiPriority w:val="0"/>
    <w:rPr>
      <w:rFonts w:ascii="Times New Roman" w:hAnsi="Times New Roman"/>
      <w:sz w:val="28"/>
      <w:szCs w:val="24"/>
    </w:rPr>
  </w:style>
  <w:style w:type="paragraph" w:customStyle="1" w:styleId="314">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5">
    <w:name w:val="章标题"/>
    <w:next w:val="261"/>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6">
    <w:name w:val="列表段落1"/>
    <w:basedOn w:val="1"/>
    <w:qFormat/>
    <w:uiPriority w:val="0"/>
    <w:pPr>
      <w:ind w:firstLine="420" w:firstLineChars="200"/>
    </w:pPr>
  </w:style>
  <w:style w:type="paragraph" w:customStyle="1" w:styleId="317">
    <w:name w:val="列出段落2"/>
    <w:basedOn w:val="1"/>
    <w:qFormat/>
    <w:uiPriority w:val="0"/>
    <w:pPr>
      <w:ind w:firstLine="420" w:firstLineChars="200"/>
    </w:pPr>
    <w:rPr>
      <w:szCs w:val="20"/>
    </w:rPr>
  </w:style>
  <w:style w:type="paragraph" w:customStyle="1" w:styleId="318">
    <w:name w:val="术语定义条标题"/>
    <w:basedOn w:val="315"/>
    <w:next w:val="261"/>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19">
    <w:name w:val="2a"/>
    <w:basedOn w:val="3"/>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1">
    <w:name w:val="三级条标题"/>
    <w:basedOn w:val="322"/>
    <w:next w:val="261"/>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2">
    <w:name w:val="二级条标题"/>
    <w:basedOn w:val="323"/>
    <w:next w:val="261"/>
    <w:qFormat/>
    <w:uiPriority w:val="0"/>
    <w:pPr>
      <w:tabs>
        <w:tab w:val="left" w:pos="525"/>
        <w:tab w:val="left" w:pos="851"/>
        <w:tab w:val="left" w:pos="1740"/>
      </w:tabs>
      <w:ind w:left="851" w:hanging="851"/>
      <w:outlineLvl w:val="3"/>
    </w:pPr>
    <w:rPr>
      <w:rFonts w:ascii="Times New Roman" w:hAnsi="Times New Roman"/>
    </w:rPr>
  </w:style>
  <w:style w:type="paragraph" w:customStyle="1" w:styleId="323">
    <w:name w:val="一级条标题"/>
    <w:next w:val="261"/>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4">
    <w:name w:val="CM10"/>
    <w:basedOn w:val="325"/>
    <w:next w:val="325"/>
    <w:qFormat/>
    <w:uiPriority w:val="0"/>
    <w:pPr>
      <w:spacing w:line="323" w:lineRule="atLeast"/>
    </w:pPr>
    <w:rPr>
      <w:rFonts w:cs="Times New Roman"/>
      <w:color w:val="auto"/>
    </w:rPr>
  </w:style>
  <w:style w:type="paragraph" w:customStyle="1" w:styleId="325">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6">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7">
    <w:name w:val="ml"/>
    <w:basedOn w:val="1"/>
    <w:qFormat/>
    <w:uiPriority w:val="0"/>
    <w:pPr>
      <w:spacing w:line="312" w:lineRule="exact"/>
    </w:pPr>
    <w:rPr>
      <w:rFonts w:ascii="Times New Roman" w:hAnsi="Times New Roman"/>
      <w:b/>
      <w:sz w:val="32"/>
      <w:szCs w:val="20"/>
    </w:rPr>
  </w:style>
  <w:style w:type="paragraph" w:customStyle="1" w:styleId="328">
    <w:name w:val="bbb"/>
    <w:basedOn w:val="1"/>
    <w:qFormat/>
    <w:uiPriority w:val="0"/>
    <w:pPr>
      <w:spacing w:line="312" w:lineRule="exact"/>
    </w:pPr>
    <w:rPr>
      <w:rFonts w:ascii="Times New Roman" w:hAnsi="宋体"/>
      <w:b/>
      <w:szCs w:val="20"/>
    </w:rPr>
  </w:style>
  <w:style w:type="paragraph" w:customStyle="1" w:styleId="329">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0">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1">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2">
    <w:name w:val="四级条标题"/>
    <w:basedOn w:val="321"/>
    <w:next w:val="261"/>
    <w:qFormat/>
    <w:uiPriority w:val="0"/>
    <w:pPr>
      <w:numPr>
        <w:ilvl w:val="0"/>
        <w:numId w:val="8"/>
      </w:numPr>
      <w:tabs>
        <w:tab w:val="left" w:pos="1021"/>
        <w:tab w:val="left" w:pos="1155"/>
        <w:tab w:val="clear" w:pos="945"/>
        <w:tab w:val="clear" w:pos="1108"/>
      </w:tabs>
      <w:outlineLvl w:val="5"/>
    </w:pPr>
  </w:style>
  <w:style w:type="paragraph" w:customStyle="1" w:styleId="333">
    <w:name w:val="CM14"/>
    <w:basedOn w:val="325"/>
    <w:next w:val="325"/>
    <w:qFormat/>
    <w:uiPriority w:val="0"/>
    <w:pPr>
      <w:spacing w:after="713"/>
    </w:pPr>
    <w:rPr>
      <w:rFonts w:cs="Times New Roman"/>
      <w:color w:val="auto"/>
    </w:rPr>
  </w:style>
  <w:style w:type="paragraph" w:customStyle="1" w:styleId="334">
    <w:name w:val="列表接续1"/>
    <w:basedOn w:val="1"/>
    <w:qFormat/>
    <w:uiPriority w:val="0"/>
    <w:pPr>
      <w:spacing w:after="120"/>
      <w:ind w:left="420"/>
    </w:pPr>
    <w:rPr>
      <w:rFonts w:ascii="Times New Roman" w:hAnsi="Times New Roman"/>
      <w:szCs w:val="24"/>
    </w:rPr>
  </w:style>
  <w:style w:type="paragraph" w:customStyle="1" w:styleId="335">
    <w:name w:val="索引 11"/>
    <w:basedOn w:val="1"/>
    <w:next w:val="1"/>
    <w:qFormat/>
    <w:uiPriority w:val="0"/>
    <w:rPr>
      <w:rFonts w:ascii="Times New Roman" w:hAnsi="Times New Roman"/>
      <w:szCs w:val="24"/>
    </w:rPr>
  </w:style>
  <w:style w:type="paragraph" w:customStyle="1" w:styleId="336">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7">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8">
    <w:name w:val="表格"/>
    <w:basedOn w:val="1"/>
    <w:qFormat/>
    <w:uiPriority w:val="0"/>
    <w:pPr>
      <w:jc w:val="center"/>
      <w:textAlignment w:val="center"/>
    </w:pPr>
    <w:rPr>
      <w:rFonts w:ascii="华文细黑" w:hAnsi="华文细黑"/>
      <w:kern w:val="0"/>
      <w:szCs w:val="20"/>
    </w:rPr>
  </w:style>
  <w:style w:type="paragraph" w:customStyle="1" w:styleId="339">
    <w:name w:val="术语定义四级条标题"/>
    <w:basedOn w:val="318"/>
    <w:next w:val="261"/>
    <w:qFormat/>
    <w:uiPriority w:val="0"/>
    <w:pPr>
      <w:numPr>
        <w:ilvl w:val="4"/>
        <w:numId w:val="9"/>
      </w:numPr>
    </w:pPr>
  </w:style>
  <w:style w:type="paragraph" w:customStyle="1" w:styleId="340">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1">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2">
    <w:name w:val="3a"/>
    <w:basedOn w:val="221"/>
    <w:qFormat/>
    <w:uiPriority w:val="0"/>
  </w:style>
  <w:style w:type="paragraph" w:customStyle="1" w:styleId="343">
    <w:name w:val="tt"/>
    <w:basedOn w:val="1"/>
    <w:qFormat/>
    <w:uiPriority w:val="0"/>
    <w:pPr>
      <w:topLinePunct/>
      <w:jc w:val="center"/>
    </w:pPr>
    <w:rPr>
      <w:rFonts w:ascii="Times New Roman" w:hAnsi="Times New Roman"/>
      <w:color w:val="000000"/>
      <w:szCs w:val="21"/>
    </w:rPr>
  </w:style>
  <w:style w:type="paragraph" w:customStyle="1" w:styleId="344">
    <w:name w:val="国标1级new"/>
    <w:basedOn w:val="310"/>
    <w:qFormat/>
    <w:uiPriority w:val="0"/>
    <w:pPr/>
  </w:style>
  <w:style w:type="paragraph" w:customStyle="1" w:styleId="345">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6">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列表接续 21"/>
    <w:basedOn w:val="1"/>
    <w:qFormat/>
    <w:uiPriority w:val="0"/>
    <w:pPr>
      <w:spacing w:after="120"/>
      <w:ind w:left="840"/>
    </w:pPr>
    <w:rPr>
      <w:rFonts w:ascii="Times New Roman" w:hAnsi="Times New Roman"/>
      <w:szCs w:val="24"/>
    </w:rPr>
  </w:style>
  <w:style w:type="paragraph" w:customStyle="1" w:styleId="3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2">
    <w:name w:val="默认段落字体 Para Char"/>
    <w:basedOn w:val="1"/>
    <w:qFormat/>
    <w:uiPriority w:val="0"/>
    <w:rPr>
      <w:rFonts w:ascii="Tahoma" w:hAnsi="Tahoma"/>
      <w:sz w:val="24"/>
      <w:szCs w:val="20"/>
    </w:rPr>
  </w:style>
  <w:style w:type="paragraph" w:customStyle="1" w:styleId="353">
    <w:name w:val="示例"/>
    <w:next w:val="261"/>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4">
    <w:name w:val="样式3"/>
    <w:basedOn w:val="5"/>
    <w:qFormat/>
    <w:uiPriority w:val="0"/>
  </w:style>
  <w:style w:type="paragraph" w:customStyle="1" w:styleId="355">
    <w:name w:val="CM11"/>
    <w:basedOn w:val="325"/>
    <w:next w:val="325"/>
    <w:qFormat/>
    <w:uiPriority w:val="0"/>
    <w:pPr>
      <w:spacing w:after="73"/>
    </w:pPr>
    <w:rPr>
      <w:rFonts w:cs="Times New Roman"/>
      <w:color w:val="auto"/>
    </w:rPr>
  </w:style>
  <w:style w:type="paragraph" w:customStyle="1" w:styleId="356">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7">
    <w:name w:val="n"/>
    <w:basedOn w:val="1"/>
    <w:qFormat/>
    <w:uiPriority w:val="0"/>
    <w:pPr>
      <w:topLinePunct/>
      <w:jc w:val="center"/>
    </w:pPr>
    <w:rPr>
      <w:rFonts w:ascii="黑体" w:hAnsi="Times New Roman" w:eastAsia="黑体"/>
      <w:color w:val="000000"/>
      <w:szCs w:val="20"/>
    </w:rPr>
  </w:style>
  <w:style w:type="paragraph" w:customStyle="1" w:styleId="358">
    <w:name w:val="国网标准1级"/>
    <w:basedOn w:val="3"/>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59">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1">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2">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3">
    <w:name w:val="Char Char Char1 Char Char Char Char"/>
    <w:basedOn w:val="1"/>
    <w:qFormat/>
    <w:uiPriority w:val="0"/>
    <w:rPr>
      <w:rFonts w:ascii="Times New Roman" w:hAnsi="Times New Roman"/>
      <w:szCs w:val="24"/>
    </w:rPr>
  </w:style>
  <w:style w:type="paragraph" w:customStyle="1" w:styleId="364">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5">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6">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7">
    <w:name w:val="引言二级条标题"/>
    <w:basedOn w:val="368"/>
    <w:next w:val="261"/>
    <w:qFormat/>
    <w:uiPriority w:val="0"/>
    <w:pPr>
      <w:numPr>
        <w:ilvl w:val="0"/>
        <w:numId w:val="10"/>
      </w:numPr>
      <w:tabs>
        <w:tab w:val="left" w:pos="1140"/>
      </w:tabs>
    </w:pPr>
  </w:style>
  <w:style w:type="paragraph" w:customStyle="1" w:styleId="368">
    <w:name w:val="引言一级条标题"/>
    <w:basedOn w:val="1"/>
    <w:next w:val="261"/>
    <w:qFormat/>
    <w:uiPriority w:val="0"/>
    <w:pPr>
      <w:widowControl/>
      <w:numPr>
        <w:ilvl w:val="0"/>
        <w:numId w:val="11"/>
      </w:numPr>
      <w:tabs>
        <w:tab w:val="left" w:pos="1140"/>
      </w:tabs>
    </w:pPr>
    <w:rPr>
      <w:rFonts w:ascii="Times New Roman" w:hAnsi="Times New Roman" w:eastAsia="黑体"/>
      <w:b/>
      <w:szCs w:val="24"/>
    </w:rPr>
  </w:style>
  <w:style w:type="paragraph" w:customStyle="1" w:styleId="369">
    <w:name w:val="术语定义二级条标题"/>
    <w:basedOn w:val="318"/>
    <w:next w:val="261"/>
    <w:qFormat/>
    <w:uiPriority w:val="0"/>
  </w:style>
  <w:style w:type="paragraph" w:customStyle="1" w:styleId="370">
    <w:name w:val="术语定义三级条标题"/>
    <w:basedOn w:val="318"/>
    <w:next w:val="261"/>
    <w:qFormat/>
    <w:uiPriority w:val="0"/>
    <w:pPr>
      <w:tabs>
        <w:tab w:val="left" w:pos="2100"/>
        <w:tab w:val="clear" w:pos="425"/>
      </w:tabs>
      <w:ind w:left="2100" w:hanging="420"/>
    </w:pPr>
  </w:style>
  <w:style w:type="paragraph" w:customStyle="1" w:styleId="371">
    <w:name w:val="附录四级条标题"/>
    <w:basedOn w:val="372"/>
    <w:next w:val="261"/>
    <w:qFormat/>
    <w:uiPriority w:val="0"/>
    <w:pPr>
      <w:tabs>
        <w:tab w:val="left" w:pos="360"/>
        <w:tab w:val="left" w:pos="840"/>
      </w:tabs>
      <w:ind w:left="840" w:hanging="420"/>
      <w:outlineLvl w:val="5"/>
    </w:pPr>
  </w:style>
  <w:style w:type="paragraph" w:customStyle="1" w:styleId="372">
    <w:name w:val="附录三级条标题"/>
    <w:basedOn w:val="373"/>
    <w:next w:val="261"/>
    <w:qFormat/>
    <w:uiPriority w:val="0"/>
    <w:pPr>
      <w:tabs>
        <w:tab w:val="left" w:pos="360"/>
      </w:tabs>
      <w:outlineLvl w:val="4"/>
    </w:pPr>
  </w:style>
  <w:style w:type="paragraph" w:customStyle="1" w:styleId="373">
    <w:name w:val="附录二级条标题"/>
    <w:basedOn w:val="374"/>
    <w:next w:val="261"/>
    <w:qFormat/>
    <w:uiPriority w:val="0"/>
    <w:pPr>
      <w:tabs>
        <w:tab w:val="left" w:pos="360"/>
      </w:tabs>
      <w:outlineLvl w:val="3"/>
    </w:pPr>
  </w:style>
  <w:style w:type="paragraph" w:customStyle="1" w:styleId="374">
    <w:name w:val="附录一级条标题"/>
    <w:basedOn w:val="375"/>
    <w:next w:val="261"/>
    <w:qFormat/>
    <w:uiPriority w:val="0"/>
    <w:pPr>
      <w:tabs>
        <w:tab w:val="left" w:pos="360"/>
      </w:tabs>
      <w:autoSpaceDN w:val="0"/>
      <w:spacing w:before="0" w:beforeLines="0" w:after="0" w:afterLines="0"/>
      <w:outlineLvl w:val="2"/>
    </w:pPr>
  </w:style>
  <w:style w:type="paragraph" w:customStyle="1" w:styleId="375">
    <w:name w:val="附录章标题"/>
    <w:next w:val="261"/>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7">
    <w:name w:val="p0"/>
    <w:basedOn w:val="1"/>
    <w:qFormat/>
    <w:uiPriority w:val="0"/>
    <w:pPr>
      <w:widowControl/>
    </w:pPr>
    <w:rPr>
      <w:rFonts w:ascii="Times New Roman" w:hAnsi="Times New Roman"/>
      <w:kern w:val="0"/>
      <w:szCs w:val="21"/>
    </w:rPr>
  </w:style>
  <w:style w:type="paragraph" w:customStyle="1" w:styleId="378">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79">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0">
    <w:name w:val="样式7"/>
    <w:basedOn w:val="1"/>
    <w:qFormat/>
    <w:uiPriority w:val="0"/>
    <w:pPr>
      <w:snapToGrid w:val="0"/>
    </w:pPr>
    <w:rPr>
      <w:rFonts w:ascii="Times New Roman" w:hAnsi="Times New Roman"/>
      <w:szCs w:val="24"/>
    </w:rPr>
  </w:style>
  <w:style w:type="paragraph" w:customStyle="1" w:styleId="381">
    <w:name w:val="CM8"/>
    <w:basedOn w:val="325"/>
    <w:next w:val="325"/>
    <w:qFormat/>
    <w:uiPriority w:val="0"/>
    <w:rPr>
      <w:rFonts w:cs="Times New Roman"/>
      <w:color w:val="auto"/>
    </w:rPr>
  </w:style>
  <w:style w:type="paragraph" w:customStyle="1" w:styleId="38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3">
    <w:name w:val="工程建设无节条标题"/>
    <w:basedOn w:val="1"/>
    <w:next w:val="261"/>
    <w:qFormat/>
    <w:uiPriority w:val="0"/>
    <w:pPr>
      <w:outlineLvl w:val="3"/>
    </w:pPr>
    <w:rPr>
      <w:rFonts w:ascii="Times New Roman" w:hAnsi="Times New Roman"/>
      <w:szCs w:val="24"/>
    </w:rPr>
  </w:style>
  <w:style w:type="paragraph" w:customStyle="1" w:styleId="384">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5">
    <w:name w:val="CM9"/>
    <w:basedOn w:val="325"/>
    <w:next w:val="325"/>
    <w:qFormat/>
    <w:uiPriority w:val="0"/>
    <w:rPr>
      <w:rFonts w:cs="Times New Roman"/>
      <w:color w:val="auto"/>
    </w:rPr>
  </w:style>
  <w:style w:type="paragraph" w:customStyle="1" w:styleId="38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7">
    <w:name w:val="寄信人地址1"/>
    <w:basedOn w:val="1"/>
    <w:qFormat/>
    <w:uiPriority w:val="0"/>
    <w:pPr>
      <w:snapToGrid w:val="0"/>
    </w:pPr>
    <w:rPr>
      <w:rFonts w:ascii="Arial" w:hAnsi="Arial" w:cs="Arial"/>
      <w:szCs w:val="24"/>
    </w:rPr>
  </w:style>
  <w:style w:type="paragraph" w:customStyle="1" w:styleId="388">
    <w:name w:val="正文缩进1"/>
    <w:basedOn w:val="1"/>
    <w:qFormat/>
    <w:uiPriority w:val="0"/>
    <w:pPr>
      <w:ind w:firstLine="420"/>
    </w:pPr>
    <w:rPr>
      <w:rFonts w:ascii="Times New Roman" w:hAnsi="Times New Roman"/>
      <w:szCs w:val="24"/>
    </w:rPr>
  </w:style>
  <w:style w:type="paragraph" w:customStyle="1" w:styleId="389">
    <w:name w:val="_Style 13"/>
    <w:basedOn w:val="1"/>
    <w:next w:val="388"/>
    <w:qFormat/>
    <w:uiPriority w:val="0"/>
    <w:pPr>
      <w:ind w:firstLine="420"/>
    </w:pPr>
    <w:rPr>
      <w:rFonts w:ascii="Times New Roman" w:hAnsi="Times New Roman"/>
      <w:szCs w:val="20"/>
    </w:rPr>
  </w:style>
  <w:style w:type="paragraph" w:customStyle="1" w:styleId="390">
    <w:name w:val="２z"/>
    <w:basedOn w:val="3"/>
    <w:qFormat/>
    <w:uiPriority w:val="0"/>
    <w:pPr>
      <w:tabs>
        <w:tab w:val="clear" w:pos="1440"/>
      </w:tabs>
      <w:topLinePunct/>
      <w:spacing w:line="312" w:lineRule="exact"/>
      <w:textAlignment w:val="baseline"/>
    </w:pPr>
    <w:rPr>
      <w:b w:val="0"/>
      <w:sz w:val="21"/>
      <w:szCs w:val="21"/>
    </w:rPr>
  </w:style>
  <w:style w:type="paragraph" w:customStyle="1" w:styleId="391">
    <w:name w:val="修订1"/>
    <w:qFormat/>
    <w:uiPriority w:val="0"/>
    <w:rPr>
      <w:rFonts w:ascii="Calibri" w:hAnsi="Calibri" w:eastAsia="宋体" w:cs="Times New Roman"/>
      <w:kern w:val="2"/>
      <w:sz w:val="21"/>
      <w:lang w:val="en-US" w:eastAsia="zh-CN" w:bidi="ar-SA"/>
    </w:rPr>
  </w:style>
  <w:style w:type="paragraph" w:customStyle="1" w:styleId="39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3">
    <w:name w:val="正文+"/>
    <w:basedOn w:val="1"/>
    <w:qFormat/>
    <w:uiPriority w:val="0"/>
    <w:pPr>
      <w:spacing w:line="300" w:lineRule="auto"/>
    </w:pPr>
    <w:rPr>
      <w:rFonts w:ascii="Times New Roman" w:hAnsi="Times New Roman"/>
      <w:sz w:val="24"/>
      <w:szCs w:val="24"/>
    </w:rPr>
  </w:style>
  <w:style w:type="paragraph" w:customStyle="1" w:styleId="394">
    <w:name w:val="工程建设款标题"/>
    <w:basedOn w:val="395"/>
    <w:qFormat/>
    <w:uiPriority w:val="0"/>
    <w:pPr>
      <w:tabs>
        <w:tab w:val="left" w:pos="780"/>
      </w:tabs>
      <w:outlineLvl w:val="9"/>
    </w:pPr>
  </w:style>
  <w:style w:type="paragraph" w:customStyle="1" w:styleId="395">
    <w:name w:val="工程建设条标题"/>
    <w:basedOn w:val="396"/>
    <w:next w:val="261"/>
    <w:qFormat/>
    <w:uiPriority w:val="0"/>
    <w:pPr>
      <w:tabs>
        <w:tab w:val="left" w:pos="780"/>
      </w:tabs>
      <w:spacing w:before="0" w:after="0"/>
      <w:jc w:val="left"/>
      <w:outlineLvl w:val="3"/>
    </w:pPr>
    <w:rPr>
      <w:b w:val="0"/>
    </w:rPr>
  </w:style>
  <w:style w:type="paragraph" w:customStyle="1" w:styleId="396">
    <w:name w:val="工程建设节标题"/>
    <w:basedOn w:val="397"/>
    <w:next w:val="261"/>
    <w:qFormat/>
    <w:uiPriority w:val="0"/>
    <w:pPr>
      <w:tabs>
        <w:tab w:val="left" w:pos="780"/>
      </w:tabs>
      <w:spacing w:before="400" w:after="400" w:line="240" w:lineRule="auto"/>
      <w:outlineLvl w:val="2"/>
    </w:pPr>
    <w:rPr>
      <w:sz w:val="21"/>
    </w:rPr>
  </w:style>
  <w:style w:type="paragraph" w:customStyle="1" w:styleId="397">
    <w:name w:val="工程建设章标题"/>
    <w:next w:val="261"/>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8">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399">
    <w:name w:val="国网标准2级"/>
    <w:basedOn w:val="3"/>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0">
    <w:name w:val="CM13"/>
    <w:basedOn w:val="325"/>
    <w:next w:val="325"/>
    <w:qFormat/>
    <w:uiPriority w:val="0"/>
    <w:pPr>
      <w:spacing w:after="315"/>
    </w:pPr>
    <w:rPr>
      <w:rFonts w:cs="Times New Roman"/>
      <w:color w:val="auto"/>
    </w:rPr>
  </w:style>
  <w:style w:type="paragraph" w:customStyle="1" w:styleId="401">
    <w:name w:val="正文图标题"/>
    <w:basedOn w:val="402"/>
    <w:next w:val="261"/>
    <w:qFormat/>
    <w:uiPriority w:val="0"/>
    <w:pPr>
      <w:tabs>
        <w:tab w:val="left" w:pos="420"/>
        <w:tab w:val="left" w:pos="1680"/>
      </w:tabs>
      <w:ind w:left="1680" w:hanging="420"/>
    </w:pPr>
  </w:style>
  <w:style w:type="paragraph" w:customStyle="1" w:styleId="402">
    <w:name w:val="正文表标题"/>
    <w:next w:val="261"/>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3">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5">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6">
    <w:name w:val="fl"/>
    <w:basedOn w:val="407"/>
    <w:qFormat/>
    <w:uiPriority w:val="0"/>
    <w:pPr>
      <w:spacing w:before="500" w:after="180" w:line="312" w:lineRule="exact"/>
      <w:jc w:val="center"/>
    </w:pPr>
    <w:rPr>
      <w:rFonts w:eastAsia="黑体"/>
      <w:color w:val="auto"/>
      <w:kern w:val="2"/>
      <w:sz w:val="21"/>
      <w:szCs w:val="21"/>
    </w:rPr>
  </w:style>
  <w:style w:type="paragraph" w:customStyle="1" w:styleId="407">
    <w:name w:val="D1a"/>
    <w:basedOn w:val="3"/>
    <w:qFormat/>
    <w:uiPriority w:val="0"/>
    <w:pPr>
      <w:tabs>
        <w:tab w:val="clear" w:pos="1440"/>
      </w:tabs>
      <w:topLinePunct/>
      <w:spacing w:before="120" w:line="480" w:lineRule="auto"/>
      <w:textAlignment w:val="baseline"/>
    </w:pPr>
    <w:rPr>
      <w:b w:val="0"/>
      <w:color w:val="000000"/>
      <w:sz w:val="36"/>
      <w:szCs w:val="36"/>
    </w:rPr>
  </w:style>
  <w:style w:type="paragraph" w:customStyle="1" w:styleId="408">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09">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0">
    <w:name w:val="Char Char2"/>
    <w:basedOn w:val="1"/>
    <w:qFormat/>
    <w:uiPriority w:val="0"/>
    <w:rPr>
      <w:rFonts w:ascii="Times New Roman" w:hAnsi="Times New Roman"/>
      <w:szCs w:val="24"/>
    </w:rPr>
  </w:style>
  <w:style w:type="paragraph" w:customStyle="1" w:styleId="411">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2">
    <w:name w:val="样式1 样式 标题 2 + 段前: 0行"/>
    <w:basedOn w:val="4"/>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3">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4">
    <w:name w:val="Char Char Char Char Char Char Char"/>
    <w:basedOn w:val="1"/>
    <w:qFormat/>
    <w:uiPriority w:val="0"/>
    <w:rPr>
      <w:rFonts w:ascii="Times New Roman" w:hAnsi="Times New Roman"/>
      <w:szCs w:val="24"/>
    </w:rPr>
  </w:style>
  <w:style w:type="paragraph" w:customStyle="1" w:styleId="41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6">
    <w:name w:val="样式 标题 2 + Times New Roman 四号 非加粗 段前: 5 磅 段后: 0 磅 行距: 固定值 20..."/>
    <w:basedOn w:val="4"/>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7">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8">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19">
    <w:name w:val="1z"/>
    <w:basedOn w:val="3"/>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0">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1">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2">
    <w:name w:val="样式4"/>
    <w:basedOn w:val="6"/>
    <w:qFormat/>
    <w:uiPriority w:val="0"/>
  </w:style>
  <w:style w:type="paragraph" w:customStyle="1" w:styleId="423">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6">
    <w:name w:val="B."/>
    <w:basedOn w:val="1"/>
    <w:qFormat/>
    <w:uiPriority w:val="0"/>
    <w:pPr>
      <w:topLinePunct/>
      <w:jc w:val="center"/>
    </w:pPr>
    <w:rPr>
      <w:rFonts w:ascii="黑体" w:hAnsi="黑体" w:eastAsia="黑体"/>
      <w:color w:val="000000"/>
      <w:szCs w:val="24"/>
    </w:rPr>
  </w:style>
  <w:style w:type="paragraph" w:customStyle="1" w:styleId="427">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8">
    <w:name w:val="t"/>
    <w:basedOn w:val="105"/>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29">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0">
    <w:name w:val="修订2"/>
    <w:unhideWhenUsed/>
    <w:qFormat/>
    <w:uiPriority w:val="99"/>
    <w:rPr>
      <w:rFonts w:ascii="Calibri" w:hAnsi="Calibri" w:eastAsia="宋体" w:cs="Times New Roman"/>
      <w:kern w:val="2"/>
      <w:sz w:val="21"/>
      <w:szCs w:val="22"/>
      <w:lang w:val="en-US" w:eastAsia="zh-CN" w:bidi="ar-SA"/>
    </w:rPr>
  </w:style>
  <w:style w:type="paragraph" w:customStyle="1" w:styleId="431">
    <w:name w:val="国标2级"/>
    <w:basedOn w:val="3"/>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2">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4">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6">
    <w:name w:val="条文脚注"/>
    <w:basedOn w:val="23"/>
    <w:qFormat/>
    <w:uiPriority w:val="0"/>
    <w:pPr>
      <w:tabs>
        <w:tab w:val="left" w:pos="360"/>
        <w:tab w:val="left" w:pos="916"/>
      </w:tabs>
      <w:ind w:left="200" w:leftChars="200" w:hanging="900"/>
      <w:jc w:val="both"/>
    </w:pPr>
    <w:rPr>
      <w:rFonts w:ascii="宋体"/>
      <w:szCs w:val="18"/>
    </w:rPr>
  </w:style>
  <w:style w:type="paragraph" w:customStyle="1" w:styleId="437">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8">
    <w:name w:val="样式 标题 1 + 黑体 三号 非加粗 居中 段前: 6 磅 段后: 6 磅 行距: 固定值 20 磅"/>
    <w:basedOn w:val="3"/>
    <w:qFormat/>
    <w:uiPriority w:val="0"/>
    <w:pPr>
      <w:tabs>
        <w:tab w:val="clear" w:pos="1440"/>
      </w:tabs>
      <w:spacing w:before="120" w:after="120" w:line="400" w:lineRule="exact"/>
      <w:jc w:val="center"/>
    </w:pPr>
    <w:rPr>
      <w:rFonts w:ascii="黑体" w:hAnsi="黑体" w:eastAsia="黑体" w:cs="宋体"/>
      <w:b w:val="0"/>
    </w:rPr>
  </w:style>
  <w:style w:type="paragraph" w:customStyle="1" w:styleId="439">
    <w:name w:val="二级标题"/>
    <w:basedOn w:val="4"/>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0">
    <w:name w:val="Char Char Char Char"/>
    <w:basedOn w:val="1"/>
    <w:qFormat/>
    <w:uiPriority w:val="0"/>
    <w:rPr>
      <w:rFonts w:ascii="Times New Roman" w:hAnsi="Times New Roman"/>
      <w:snapToGrid w:val="0"/>
      <w:kern w:val="0"/>
      <w:szCs w:val="21"/>
    </w:rPr>
  </w:style>
  <w:style w:type="paragraph" w:customStyle="1" w:styleId="441">
    <w:name w:val="bh"/>
    <w:basedOn w:val="146"/>
    <w:qFormat/>
    <w:uiPriority w:val="0"/>
    <w:rPr>
      <w:rFonts w:ascii="Arial" w:hAnsi="Arial" w:eastAsia="Arial"/>
    </w:rPr>
  </w:style>
  <w:style w:type="paragraph" w:customStyle="1" w:styleId="442">
    <w:name w:val="Char Char Char Char Char Char Char Char Char1 Char Char Char1 Char Char Char Char"/>
    <w:basedOn w:val="1"/>
    <w:qFormat/>
    <w:uiPriority w:val="0"/>
    <w:rPr>
      <w:rFonts w:ascii="Times New Roman" w:hAnsi="Times New Roman"/>
      <w:szCs w:val="20"/>
    </w:rPr>
  </w:style>
  <w:style w:type="paragraph" w:customStyle="1" w:styleId="443">
    <w:name w:val="列出段落1"/>
    <w:basedOn w:val="1"/>
    <w:qFormat/>
    <w:uiPriority w:val="0"/>
    <w:pPr>
      <w:ind w:firstLine="420" w:firstLineChars="200"/>
    </w:pPr>
    <w:rPr>
      <w:szCs w:val="20"/>
    </w:rPr>
  </w:style>
  <w:style w:type="paragraph" w:customStyle="1" w:styleId="444">
    <w:name w:val="样式 样式 标题 4 + Arial四号 + 加粗 + Arial 五号"/>
    <w:basedOn w:val="6"/>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5">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6">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7">
    <w:name w:val="列表接续 51"/>
    <w:basedOn w:val="1"/>
    <w:qFormat/>
    <w:uiPriority w:val="0"/>
    <w:pPr>
      <w:spacing w:after="120"/>
      <w:ind w:left="2100"/>
    </w:pPr>
    <w:rPr>
      <w:rFonts w:ascii="Times New Roman" w:hAnsi="Times New Roman"/>
      <w:szCs w:val="24"/>
    </w:rPr>
  </w:style>
  <w:style w:type="paragraph" w:customStyle="1" w:styleId="44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49">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0">
    <w:name w:val="术语定义五级条标题"/>
    <w:basedOn w:val="315"/>
    <w:next w:val="261"/>
    <w:qFormat/>
    <w:uiPriority w:val="0"/>
    <w:pPr>
      <w:tabs>
        <w:tab w:val="left" w:pos="3141"/>
        <w:tab w:val="clear" w:pos="420"/>
        <w:tab w:val="clear" w:pos="907"/>
      </w:tabs>
      <w:spacing w:before="0" w:beforeLines="0" w:after="0" w:afterLines="0"/>
      <w:ind w:left="2551" w:hanging="850"/>
      <w:outlineLvl w:val="9"/>
    </w:pPr>
  </w:style>
  <w:style w:type="paragraph" w:customStyle="1" w:styleId="45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2">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6">
    <w:name w:val="样式 标题 3 + (中文) 黑体 小四 非加粗 段前: 7.8 磅 段后: 0 磅 行距: 固定值 20 磅"/>
    <w:basedOn w:val="5"/>
    <w:qFormat/>
    <w:uiPriority w:val="0"/>
    <w:pPr>
      <w:numPr>
        <w:numId w:val="0"/>
      </w:numPr>
      <w:spacing w:line="400" w:lineRule="exact"/>
    </w:pPr>
    <w:rPr>
      <w:rFonts w:eastAsia="黑体" w:cs="宋体"/>
      <w:b w:val="0"/>
      <w:bCs w:val="0"/>
      <w:szCs w:val="20"/>
    </w:rPr>
  </w:style>
  <w:style w:type="paragraph" w:customStyle="1" w:styleId="457">
    <w:name w:val="CM6"/>
    <w:basedOn w:val="325"/>
    <w:next w:val="325"/>
    <w:qFormat/>
    <w:uiPriority w:val="0"/>
    <w:pPr>
      <w:spacing w:line="323" w:lineRule="atLeast"/>
    </w:pPr>
    <w:rPr>
      <w:rFonts w:cs="Times New Roman"/>
      <w:color w:val="auto"/>
    </w:rPr>
  </w:style>
  <w:style w:type="paragraph" w:customStyle="1" w:styleId="458">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59">
    <w:name w:val="图表目录1"/>
    <w:basedOn w:val="1"/>
    <w:next w:val="1"/>
    <w:qFormat/>
    <w:uiPriority w:val="0"/>
    <w:pPr>
      <w:ind w:left="200" w:leftChars="200" w:hanging="200" w:hangingChars="200"/>
    </w:pPr>
    <w:rPr>
      <w:rFonts w:ascii="Times New Roman" w:hAnsi="Times New Roman"/>
      <w:szCs w:val="24"/>
    </w:rPr>
  </w:style>
  <w:style w:type="paragraph" w:customStyle="1" w:styleId="460">
    <w:name w:val="收信人地址1"/>
    <w:basedOn w:val="1"/>
    <w:qFormat/>
    <w:uiPriority w:val="0"/>
    <w:pPr>
      <w:snapToGrid w:val="0"/>
      <w:ind w:left="2880"/>
    </w:pPr>
    <w:rPr>
      <w:rFonts w:ascii="Arial" w:hAnsi="Arial" w:cs="Arial"/>
      <w:sz w:val="24"/>
      <w:szCs w:val="24"/>
    </w:rPr>
  </w:style>
  <w:style w:type="paragraph" w:customStyle="1" w:styleId="461">
    <w:name w:val="CM7"/>
    <w:basedOn w:val="325"/>
    <w:next w:val="325"/>
    <w:qFormat/>
    <w:uiPriority w:val="0"/>
    <w:pPr>
      <w:spacing w:line="323" w:lineRule="atLeast"/>
    </w:pPr>
    <w:rPr>
      <w:rFonts w:cs="Times New Roman"/>
      <w:color w:val="auto"/>
    </w:rPr>
  </w:style>
  <w:style w:type="paragraph" w:customStyle="1" w:styleId="46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3">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4">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5">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6">
    <w:name w:val="Char1 Char Char"/>
    <w:basedOn w:val="1"/>
    <w:qFormat/>
    <w:uiPriority w:val="0"/>
    <w:rPr>
      <w:rFonts w:ascii="Times New Roman" w:hAnsi="Times New Roman"/>
      <w:szCs w:val="20"/>
    </w:rPr>
  </w:style>
  <w:style w:type="paragraph" w:customStyle="1" w:styleId="467">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8">
    <w:name w:val="其他发布部门"/>
    <w:basedOn w:val="469"/>
    <w:qFormat/>
    <w:uiPriority w:val="0"/>
    <w:pPr>
      <w:spacing w:line="0" w:lineRule="atLeast"/>
    </w:pPr>
    <w:rPr>
      <w:rFonts w:ascii="黑体" w:eastAsia="黑体"/>
      <w:b w:val="0"/>
    </w:rPr>
  </w:style>
  <w:style w:type="paragraph" w:customStyle="1" w:styleId="469">
    <w:name w:val="发布部门"/>
    <w:next w:val="261"/>
    <w:qFormat/>
    <w:uiPriority w:val="0"/>
    <w:pPr>
      <w:jc w:val="center"/>
    </w:pPr>
    <w:rPr>
      <w:rFonts w:ascii="宋体" w:hAnsi="Calibri" w:eastAsia="宋体" w:cs="Times New Roman"/>
      <w:b/>
      <w:spacing w:val="20"/>
      <w:w w:val="135"/>
      <w:sz w:val="36"/>
      <w:lang w:val="en-US" w:eastAsia="zh-CN" w:bidi="ar-SA"/>
    </w:rPr>
  </w:style>
  <w:style w:type="paragraph" w:customStyle="1" w:styleId="470">
    <w:name w:val="CM1"/>
    <w:basedOn w:val="325"/>
    <w:next w:val="325"/>
    <w:qFormat/>
    <w:uiPriority w:val="0"/>
    <w:rPr>
      <w:rFonts w:cs="Times New Roman"/>
      <w:color w:val="auto"/>
    </w:rPr>
  </w:style>
  <w:style w:type="paragraph" w:customStyle="1" w:styleId="471">
    <w:name w:val="CM5"/>
    <w:basedOn w:val="325"/>
    <w:next w:val="325"/>
    <w:qFormat/>
    <w:uiPriority w:val="0"/>
    <w:pPr>
      <w:spacing w:line="323" w:lineRule="atLeast"/>
    </w:pPr>
    <w:rPr>
      <w:rFonts w:cs="Times New Roman"/>
      <w:color w:val="auto"/>
    </w:rPr>
  </w:style>
  <w:style w:type="paragraph" w:customStyle="1" w:styleId="472">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3">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4">
    <w:name w:val="列表 31"/>
    <w:basedOn w:val="1"/>
    <w:qFormat/>
    <w:uiPriority w:val="0"/>
    <w:pPr>
      <w:ind w:left="1260" w:hanging="420"/>
    </w:pPr>
    <w:rPr>
      <w:rFonts w:ascii="Times New Roman" w:hAnsi="Times New Roman"/>
      <w:szCs w:val="24"/>
    </w:rPr>
  </w:style>
  <w:style w:type="paragraph" w:customStyle="1" w:styleId="475">
    <w:name w:val="Char Char1 Char Char Char"/>
    <w:basedOn w:val="177"/>
    <w:qFormat/>
    <w:uiPriority w:val="0"/>
    <w:pPr>
      <w:shd w:val="clear" w:color="auto" w:fill="000080"/>
    </w:pPr>
    <w:rPr>
      <w:sz w:val="24"/>
      <w:szCs w:val="20"/>
    </w:rPr>
  </w:style>
  <w:style w:type="paragraph" w:customStyle="1" w:styleId="476">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8">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79">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0">
    <w:name w:val="样式 标题 2 + 段前: 0.5 行 段后: 0.5 行"/>
    <w:basedOn w:val="4"/>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1">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2">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4">
    <w:name w:val="页脚1"/>
    <w:basedOn w:val="1"/>
    <w:qFormat/>
    <w:uiPriority w:val="0"/>
    <w:pPr>
      <w:tabs>
        <w:tab w:val="center" w:pos="4153"/>
        <w:tab w:val="right" w:pos="8306"/>
      </w:tabs>
      <w:snapToGrid w:val="0"/>
      <w:jc w:val="left"/>
    </w:pPr>
    <w:rPr>
      <w:kern w:val="0"/>
      <w:sz w:val="18"/>
      <w:szCs w:val="20"/>
    </w:rPr>
  </w:style>
  <w:style w:type="paragraph" w:customStyle="1" w:styleId="485">
    <w:name w:val="工程建设公式标题"/>
    <w:basedOn w:val="395"/>
    <w:qFormat/>
    <w:uiPriority w:val="0"/>
    <w:pPr>
      <w:ind w:left="288" w:firstLine="288"/>
      <w:jc w:val="center"/>
      <w:outlineLvl w:val="6"/>
    </w:pPr>
  </w:style>
  <w:style w:type="paragraph" w:customStyle="1" w:styleId="486">
    <w:name w:val="附录五级条标题"/>
    <w:basedOn w:val="371"/>
    <w:next w:val="261"/>
    <w:qFormat/>
    <w:uiPriority w:val="0"/>
    <w:pPr>
      <w:numPr>
        <w:ilvl w:val="3"/>
        <w:numId w:val="9"/>
      </w:numPr>
      <w:tabs>
        <w:tab w:val="clear" w:pos="840"/>
      </w:tabs>
      <w:outlineLvl w:val="6"/>
    </w:pPr>
  </w:style>
  <w:style w:type="paragraph" w:customStyle="1" w:styleId="487">
    <w:name w:val="样式 标题 1 + 首行缩进:  2 字符 段前: 1 行 段后: 1 行"/>
    <w:basedOn w:val="3"/>
    <w:qFormat/>
    <w:uiPriority w:val="0"/>
    <w:pPr>
      <w:tabs>
        <w:tab w:val="clear" w:pos="1440"/>
      </w:tabs>
      <w:spacing w:before="312" w:beforeLines="100" w:after="312" w:afterLines="100"/>
      <w:ind w:firstLine="420"/>
    </w:pPr>
    <w:rPr>
      <w:sz w:val="28"/>
    </w:rPr>
  </w:style>
  <w:style w:type="paragraph" w:customStyle="1" w:styleId="488">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89">
    <w:name w:val="名称"/>
    <w:basedOn w:val="1"/>
    <w:next w:val="261"/>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0">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1">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2">
    <w:name w:val="索引标题1"/>
    <w:basedOn w:val="1"/>
    <w:next w:val="33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3">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4">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5">
    <w:name w:val="注标题"/>
    <w:basedOn w:val="1"/>
    <w:qFormat/>
    <w:uiPriority w:val="0"/>
    <w:pPr>
      <w:topLinePunct/>
    </w:pPr>
    <w:rPr>
      <w:rFonts w:ascii="Times New Roman" w:hAnsi="Times New Roman"/>
      <w:sz w:val="18"/>
      <w:szCs w:val="20"/>
    </w:rPr>
  </w:style>
  <w:style w:type="paragraph" w:customStyle="1" w:styleId="496">
    <w:name w:val="工程建设表标题"/>
    <w:basedOn w:val="395"/>
    <w:qFormat/>
    <w:uiPriority w:val="0"/>
    <w:pPr>
      <w:jc w:val="center"/>
      <w:outlineLvl w:val="4"/>
    </w:pPr>
  </w:style>
  <w:style w:type="paragraph" w:customStyle="1" w:styleId="497">
    <w:name w:val="列表1"/>
    <w:basedOn w:val="1"/>
    <w:qFormat/>
    <w:uiPriority w:val="0"/>
    <w:pPr>
      <w:ind w:left="420" w:hanging="420"/>
    </w:pPr>
    <w:rPr>
      <w:rFonts w:ascii="Times New Roman" w:hAnsi="Times New Roman"/>
      <w:szCs w:val="24"/>
    </w:rPr>
  </w:style>
  <w:style w:type="paragraph" w:customStyle="1" w:styleId="498">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4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0">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1">
    <w:name w:val="标准书脚_偶数页"/>
    <w:qFormat/>
    <w:uiPriority w:val="0"/>
    <w:pPr>
      <w:spacing w:before="120"/>
    </w:pPr>
    <w:rPr>
      <w:rFonts w:ascii="Calibri" w:hAnsi="Calibri" w:eastAsia="宋体" w:cs="Times New Roman"/>
      <w:sz w:val="18"/>
      <w:lang w:val="en-US" w:eastAsia="zh-CN" w:bidi="ar-SA"/>
    </w:rPr>
  </w:style>
  <w:style w:type="paragraph" w:customStyle="1" w:styleId="50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3">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4">
    <w:name w:val="附录图标题"/>
    <w:basedOn w:val="401"/>
    <w:next w:val="261"/>
    <w:qFormat/>
    <w:uiPriority w:val="0"/>
    <w:pPr>
      <w:tabs>
        <w:tab w:val="left" w:pos="210"/>
        <w:tab w:val="left" w:pos="1260"/>
        <w:tab w:val="clear" w:pos="1680"/>
      </w:tabs>
      <w:ind w:left="1260"/>
    </w:pPr>
  </w:style>
  <w:style w:type="paragraph" w:customStyle="1" w:styleId="505">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6">
    <w:name w:val="工程建设图标题"/>
    <w:basedOn w:val="395"/>
    <w:qFormat/>
    <w:uiPriority w:val="0"/>
    <w:pPr>
      <w:jc w:val="center"/>
      <w:outlineLvl w:val="5"/>
    </w:pPr>
  </w:style>
  <w:style w:type="paragraph" w:customStyle="1" w:styleId="507">
    <w:name w:val="实施日期"/>
    <w:basedOn w:val="508"/>
    <w:qFormat/>
    <w:uiPriority w:val="0"/>
    <w:pPr>
      <w:jc w:val="right"/>
    </w:pPr>
  </w:style>
  <w:style w:type="paragraph" w:customStyle="1" w:styleId="508">
    <w:name w:val="发布日期"/>
    <w:qFormat/>
    <w:uiPriority w:val="0"/>
    <w:rPr>
      <w:rFonts w:ascii="Calibri" w:hAnsi="Calibri" w:eastAsia="黑体" w:cs="Times New Roman"/>
      <w:sz w:val="28"/>
      <w:lang w:val="en-US" w:eastAsia="zh-CN" w:bidi="ar-SA"/>
    </w:rPr>
  </w:style>
  <w:style w:type="paragraph" w:customStyle="1" w:styleId="509">
    <w:name w:val="二级无标题条"/>
    <w:basedOn w:val="1"/>
    <w:qFormat/>
    <w:uiPriority w:val="0"/>
    <w:pPr>
      <w:tabs>
        <w:tab w:val="left" w:pos="851"/>
      </w:tabs>
      <w:ind w:left="851" w:hanging="851"/>
    </w:pPr>
    <w:rPr>
      <w:rFonts w:ascii="Times New Roman" w:hAnsi="Times New Roman"/>
      <w:b/>
      <w:szCs w:val="24"/>
    </w:rPr>
  </w:style>
  <w:style w:type="paragraph" w:customStyle="1" w:styleId="510">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1">
    <w:name w:val="正文表标题续表"/>
    <w:basedOn w:val="402"/>
    <w:next w:val="261"/>
    <w:qFormat/>
    <w:uiPriority w:val="0"/>
    <w:rPr>
      <w:b/>
    </w:rPr>
  </w:style>
  <w:style w:type="paragraph" w:customStyle="1" w:styleId="512">
    <w:name w:val="列表接续 41"/>
    <w:basedOn w:val="1"/>
    <w:qFormat/>
    <w:uiPriority w:val="0"/>
    <w:pPr>
      <w:spacing w:after="120"/>
      <w:ind w:left="1680"/>
    </w:pPr>
    <w:rPr>
      <w:rFonts w:ascii="Times New Roman" w:hAnsi="Times New Roman"/>
      <w:szCs w:val="24"/>
    </w:rPr>
  </w:style>
  <w:style w:type="paragraph" w:customStyle="1" w:styleId="51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4">
    <w:name w:val="附录表标题续表"/>
    <w:basedOn w:val="515"/>
    <w:next w:val="261"/>
    <w:qFormat/>
    <w:uiPriority w:val="0"/>
    <w:pPr>
      <w:tabs>
        <w:tab w:val="left" w:pos="210"/>
        <w:tab w:val="left" w:pos="1440"/>
        <w:tab w:val="left" w:pos="2040"/>
      </w:tabs>
      <w:ind w:left="0" w:firstLine="0"/>
    </w:pPr>
    <w:rPr>
      <w:b/>
    </w:rPr>
  </w:style>
  <w:style w:type="paragraph" w:customStyle="1" w:styleId="515">
    <w:name w:val="附录表标题"/>
    <w:basedOn w:val="402"/>
    <w:next w:val="261"/>
    <w:qFormat/>
    <w:uiPriority w:val="0"/>
    <w:pPr>
      <w:tabs>
        <w:tab w:val="left" w:pos="210"/>
        <w:tab w:val="left" w:pos="2040"/>
        <w:tab w:val="clear" w:pos="420"/>
      </w:tabs>
      <w:ind w:left="2040" w:hanging="360"/>
      <w:textAlignment w:val="baseline"/>
    </w:pPr>
    <w:rPr>
      <w:kern w:val="21"/>
    </w:rPr>
  </w:style>
  <w:style w:type="paragraph" w:customStyle="1" w:styleId="516">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7">
    <w:name w:val="CM2"/>
    <w:basedOn w:val="325"/>
    <w:next w:val="325"/>
    <w:qFormat/>
    <w:uiPriority w:val="0"/>
    <w:pPr>
      <w:spacing w:line="626" w:lineRule="atLeast"/>
    </w:pPr>
    <w:rPr>
      <w:color w:val="auto"/>
    </w:rPr>
  </w:style>
  <w:style w:type="paragraph" w:customStyle="1" w:styleId="518">
    <w:name w:val="Char2"/>
    <w:basedOn w:val="1"/>
    <w:qFormat/>
    <w:uiPriority w:val="0"/>
    <w:rPr>
      <w:rFonts w:ascii="Times New Roman" w:hAnsi="Times New Roman"/>
      <w:szCs w:val="24"/>
    </w:rPr>
  </w:style>
  <w:style w:type="paragraph" w:customStyle="1" w:styleId="519">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0">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1">
    <w:name w:val="Char Char Char Char Char Char Char Char Char1 Char Char Char Char"/>
    <w:basedOn w:val="1"/>
    <w:qFormat/>
    <w:uiPriority w:val="0"/>
    <w:rPr>
      <w:rFonts w:ascii="Times New Roman" w:hAnsi="Times New Roman"/>
      <w:szCs w:val="20"/>
    </w:rPr>
  </w:style>
  <w:style w:type="paragraph" w:customStyle="1" w:styleId="522">
    <w:name w:val="我的正文"/>
    <w:basedOn w:val="21"/>
    <w:qFormat/>
    <w:uiPriority w:val="0"/>
    <w:pPr>
      <w:spacing w:after="0" w:line="360" w:lineRule="auto"/>
      <w:ind w:firstLine="200" w:firstLineChars="200"/>
    </w:pPr>
    <w:rPr>
      <w:sz w:val="28"/>
      <w:szCs w:val="20"/>
    </w:rPr>
  </w:style>
  <w:style w:type="paragraph" w:customStyle="1" w:styleId="523">
    <w:name w:val="TOC 标题1"/>
    <w:basedOn w:val="3"/>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4">
    <w:name w:val="bg"/>
    <w:basedOn w:val="1"/>
    <w:qFormat/>
    <w:uiPriority w:val="0"/>
    <w:pPr>
      <w:snapToGrid w:val="0"/>
      <w:spacing w:before="60" w:after="60"/>
      <w:jc w:val="center"/>
    </w:pPr>
    <w:rPr>
      <w:rFonts w:ascii="Times New Roman" w:hAnsi="Times New Roman"/>
      <w:sz w:val="18"/>
      <w:szCs w:val="18"/>
    </w:rPr>
  </w:style>
  <w:style w:type="paragraph" w:customStyle="1" w:styleId="525">
    <w:name w:val="Char Char Char Char Char Char Char Char Char Char Char Char Char"/>
    <w:basedOn w:val="1"/>
    <w:qFormat/>
    <w:uiPriority w:val="0"/>
    <w:rPr>
      <w:rFonts w:ascii="Tahoma" w:hAnsi="Tahoma"/>
      <w:sz w:val="24"/>
      <w:szCs w:val="20"/>
    </w:rPr>
  </w:style>
  <w:style w:type="paragraph" w:customStyle="1" w:styleId="526">
    <w:name w:val="列表 51"/>
    <w:basedOn w:val="1"/>
    <w:qFormat/>
    <w:uiPriority w:val="0"/>
    <w:pPr>
      <w:ind w:left="2100" w:hanging="420"/>
    </w:pPr>
    <w:rPr>
      <w:rFonts w:ascii="Times New Roman" w:hAnsi="Times New Roman"/>
      <w:szCs w:val="24"/>
    </w:rPr>
  </w:style>
  <w:style w:type="paragraph" w:customStyle="1" w:styleId="527">
    <w:name w:val="D1"/>
    <w:basedOn w:val="156"/>
    <w:qFormat/>
    <w:uiPriority w:val="0"/>
  </w:style>
  <w:style w:type="paragraph" w:customStyle="1" w:styleId="528">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29">
    <w:name w:val="_Style 14"/>
    <w:basedOn w:val="1"/>
    <w:next w:val="388"/>
    <w:qFormat/>
    <w:uiPriority w:val="0"/>
    <w:pPr>
      <w:ind w:firstLine="420"/>
    </w:pPr>
    <w:rPr>
      <w:rFonts w:ascii="Times New Roman" w:hAnsi="Times New Roman"/>
      <w:szCs w:val="20"/>
    </w:rPr>
  </w:style>
  <w:style w:type="paragraph" w:customStyle="1" w:styleId="530">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1">
    <w:name w:val="国标5级"/>
    <w:basedOn w:val="1"/>
    <w:qFormat/>
    <w:uiPriority w:val="0"/>
    <w:pPr>
      <w:spacing w:line="312" w:lineRule="exact"/>
    </w:pPr>
    <w:rPr>
      <w:rFonts w:ascii="宋体" w:hAnsi="宋体"/>
      <w:color w:val="000000"/>
      <w:szCs w:val="20"/>
    </w:rPr>
  </w:style>
  <w:style w:type="paragraph" w:customStyle="1" w:styleId="532">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3">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5">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6">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7">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8">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9">
    <w:name w:val="五级条标题"/>
    <w:basedOn w:val="332"/>
    <w:next w:val="261"/>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0">
    <w:name w:val="公式"/>
    <w:basedOn w:val="261"/>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2">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3">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4">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5">
    <w:name w:val="文本块1"/>
    <w:basedOn w:val="1"/>
    <w:qFormat/>
    <w:uiPriority w:val="0"/>
    <w:pPr>
      <w:spacing w:after="120"/>
      <w:ind w:left="1440" w:right="1440"/>
    </w:pPr>
    <w:rPr>
      <w:rFonts w:ascii="Times New Roman" w:hAnsi="Times New Roman"/>
      <w:szCs w:val="24"/>
    </w:rPr>
  </w:style>
  <w:style w:type="paragraph" w:customStyle="1" w:styleId="546">
    <w:name w:val="列表 21"/>
    <w:basedOn w:val="1"/>
    <w:qFormat/>
    <w:uiPriority w:val="0"/>
    <w:pPr>
      <w:ind w:left="840" w:hanging="420"/>
    </w:pPr>
    <w:rPr>
      <w:rFonts w:ascii="Times New Roman" w:hAnsi="Times New Roman"/>
      <w:szCs w:val="24"/>
    </w:rPr>
  </w:style>
  <w:style w:type="paragraph" w:customStyle="1" w:styleId="54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8">
    <w:name w:val="打印正文1"/>
    <w:basedOn w:val="1"/>
    <w:qFormat/>
    <w:uiPriority w:val="0"/>
    <w:pPr>
      <w:spacing w:before="240" w:line="240" w:lineRule="atLeast"/>
    </w:pPr>
    <w:rPr>
      <w:rFonts w:ascii="Times New Roman" w:hAnsi="Times New Roman"/>
      <w:szCs w:val="20"/>
    </w:rPr>
  </w:style>
  <w:style w:type="paragraph" w:customStyle="1" w:styleId="549">
    <w:name w:val="CM12"/>
    <w:basedOn w:val="325"/>
    <w:next w:val="325"/>
    <w:qFormat/>
    <w:uiPriority w:val="0"/>
    <w:pPr>
      <w:spacing w:after="248"/>
    </w:pPr>
    <w:rPr>
      <w:rFonts w:cs="Times New Roman"/>
      <w:color w:val="auto"/>
    </w:rPr>
  </w:style>
  <w:style w:type="paragraph" w:customStyle="1" w:styleId="550">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1">
    <w:name w:val="附录标识"/>
    <w:basedOn w:val="532"/>
    <w:next w:val="261"/>
    <w:qFormat/>
    <w:uiPriority w:val="0"/>
    <w:pPr>
      <w:tabs>
        <w:tab w:val="left" w:pos="360"/>
      </w:tabs>
      <w:spacing w:after="200"/>
      <w:ind w:left="360" w:hanging="360"/>
    </w:pPr>
    <w:rPr>
      <w:sz w:val="21"/>
    </w:rPr>
  </w:style>
  <w:style w:type="paragraph" w:customStyle="1" w:styleId="552">
    <w:name w:val="三级标题"/>
    <w:basedOn w:val="5"/>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3">
    <w:name w:val="国网标准4级"/>
    <w:basedOn w:val="158"/>
    <w:qFormat/>
    <w:uiPriority w:val="0"/>
    <w:pPr>
      <w:ind w:firstLine="0" w:firstLineChars="0"/>
    </w:pPr>
    <w:rPr>
      <w:rFonts w:ascii="黑体" w:eastAsia="黑体"/>
    </w:rPr>
  </w:style>
  <w:style w:type="paragraph" w:customStyle="1" w:styleId="554">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5">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6">
    <w:name w:val="D4"/>
    <w:basedOn w:val="232"/>
    <w:qFormat/>
    <w:uiPriority w:val="0"/>
    <w:pPr>
      <w:tabs>
        <w:tab w:val="clear" w:pos="6840"/>
      </w:tabs>
      <w:overflowPunct w:val="0"/>
      <w:spacing w:line="312" w:lineRule="exact"/>
      <w:ind w:left="840" w:leftChars="200" w:hanging="420" w:hangingChars="200"/>
    </w:pPr>
  </w:style>
  <w:style w:type="paragraph" w:customStyle="1" w:styleId="557">
    <w:name w:val="正文1"/>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8">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9">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0">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2">
    <w:name w:val="D2a"/>
    <w:basedOn w:val="4"/>
    <w:qFormat/>
    <w:uiPriority w:val="0"/>
    <w:pPr>
      <w:tabs>
        <w:tab w:val="left" w:pos="1440"/>
      </w:tabs>
      <w:topLinePunct/>
      <w:spacing w:before="120" w:line="312" w:lineRule="exact"/>
    </w:pPr>
    <w:rPr>
      <w:rFonts w:ascii="黑体" w:hAnsi="宋体"/>
      <w:b w:val="0"/>
      <w:color w:val="000000"/>
      <w:sz w:val="21"/>
    </w:rPr>
  </w:style>
  <w:style w:type="paragraph" w:customStyle="1" w:styleId="56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4">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6">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7">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8">
    <w:name w:val="Char Char Char Char Char2 Char2"/>
    <w:basedOn w:val="1"/>
    <w:qFormat/>
    <w:uiPriority w:val="0"/>
    <w:rPr>
      <w:rFonts w:ascii="Times New Roman" w:hAnsi="Times New Roman"/>
      <w:szCs w:val="20"/>
    </w:rPr>
  </w:style>
  <w:style w:type="paragraph" w:customStyle="1" w:styleId="569">
    <w:name w:val="列表 41"/>
    <w:basedOn w:val="1"/>
    <w:qFormat/>
    <w:uiPriority w:val="0"/>
    <w:pPr>
      <w:ind w:left="1680" w:hanging="420"/>
    </w:pPr>
    <w:rPr>
      <w:rFonts w:ascii="Times New Roman" w:hAnsi="Times New Roman"/>
      <w:szCs w:val="24"/>
    </w:rPr>
  </w:style>
  <w:style w:type="paragraph" w:customStyle="1" w:styleId="570">
    <w:name w:val="标题 3 + 小四 段前: 0 磅 段后: 0 磅 行距: 1.5 倍行距"/>
    <w:basedOn w:val="5"/>
    <w:next w:val="5"/>
    <w:qFormat/>
    <w:uiPriority w:val="0"/>
  </w:style>
  <w:style w:type="paragraph" w:customStyle="1" w:styleId="571">
    <w:name w:val="wq1"/>
    <w:basedOn w:val="1"/>
    <w:qFormat/>
    <w:uiPriority w:val="0"/>
    <w:pPr>
      <w:spacing w:line="360" w:lineRule="auto"/>
      <w:jc w:val="center"/>
    </w:pPr>
    <w:rPr>
      <w:rFonts w:ascii="宋体" w:hAnsi="宋体"/>
      <w:b/>
      <w:color w:val="000000"/>
      <w:sz w:val="44"/>
      <w:szCs w:val="20"/>
    </w:rPr>
  </w:style>
  <w:style w:type="paragraph" w:customStyle="1" w:styleId="572">
    <w:name w:val="附录"/>
    <w:basedOn w:val="3"/>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3">
    <w:name w:val="列表接续 31"/>
    <w:basedOn w:val="1"/>
    <w:qFormat/>
    <w:uiPriority w:val="0"/>
    <w:pPr>
      <w:spacing w:after="120"/>
      <w:ind w:left="1260"/>
    </w:pPr>
    <w:rPr>
      <w:rFonts w:ascii="Times New Roman" w:hAnsi="Times New Roman"/>
      <w:szCs w:val="24"/>
    </w:rPr>
  </w:style>
  <w:style w:type="paragraph" w:customStyle="1" w:styleId="574">
    <w:name w:val="CM4"/>
    <w:basedOn w:val="325"/>
    <w:next w:val="325"/>
    <w:qFormat/>
    <w:uiPriority w:val="0"/>
    <w:pPr>
      <w:spacing w:line="323" w:lineRule="atLeast"/>
    </w:pPr>
    <w:rPr>
      <w:rFonts w:cs="Times New Roman"/>
      <w:color w:val="auto"/>
    </w:rPr>
  </w:style>
  <w:style w:type="paragraph" w:customStyle="1" w:styleId="575">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6">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7">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79">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0">
    <w:name w:val="式中"/>
    <w:next w:val="261"/>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2">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3">
    <w:name w:val="表文"/>
    <w:basedOn w:val="1"/>
    <w:qFormat/>
    <w:uiPriority w:val="0"/>
    <w:pPr>
      <w:topLinePunct/>
      <w:spacing w:before="40" w:after="40"/>
    </w:pPr>
    <w:rPr>
      <w:rFonts w:ascii="Times New Roman" w:hAnsi="Times New Roman"/>
      <w:sz w:val="18"/>
      <w:szCs w:val="18"/>
    </w:rPr>
  </w:style>
  <w:style w:type="paragraph" w:customStyle="1" w:styleId="584">
    <w:name w:val="样式 wang正文 + 首行缩进:  2 字符1"/>
    <w:basedOn w:val="232"/>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5">
    <w:name w:val="三级无标题条"/>
    <w:basedOn w:val="1"/>
    <w:qFormat/>
    <w:uiPriority w:val="0"/>
    <w:pPr>
      <w:tabs>
        <w:tab w:val="left" w:pos="992"/>
      </w:tabs>
      <w:ind w:left="992" w:hanging="992"/>
    </w:pPr>
    <w:rPr>
      <w:rFonts w:ascii="Times New Roman" w:hAnsi="Times New Roman"/>
      <w:b/>
      <w:szCs w:val="24"/>
    </w:rPr>
  </w:style>
  <w:style w:type="paragraph" w:customStyle="1" w:styleId="586">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7">
    <w:name w:val="２ｚ"/>
    <w:basedOn w:val="3"/>
    <w:qFormat/>
    <w:uiPriority w:val="0"/>
    <w:pPr>
      <w:tabs>
        <w:tab w:val="clear" w:pos="1440"/>
      </w:tabs>
      <w:topLinePunct/>
      <w:spacing w:line="312" w:lineRule="exact"/>
      <w:textAlignment w:val="baseline"/>
    </w:pPr>
    <w:rPr>
      <w:b w:val="0"/>
      <w:sz w:val="22"/>
      <w:szCs w:val="22"/>
    </w:rPr>
  </w:style>
  <w:style w:type="paragraph" w:customStyle="1" w:styleId="588">
    <w:name w:val="样式 B +"/>
    <w:basedOn w:val="146"/>
    <w:qFormat/>
    <w:uiPriority w:val="0"/>
    <w:rPr>
      <w:rFonts w:ascii="Arial" w:hAnsi="Arial" w:eastAsia="Arial"/>
    </w:rPr>
  </w:style>
  <w:style w:type="paragraph" w:customStyle="1" w:styleId="58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0">
    <w:name w:val="目次、标准名称标题"/>
    <w:basedOn w:val="532"/>
    <w:next w:val="261"/>
    <w:qFormat/>
    <w:uiPriority w:val="0"/>
    <w:pPr>
      <w:spacing w:line="460" w:lineRule="exact"/>
      <w:outlineLvl w:val="9"/>
    </w:pPr>
  </w:style>
  <w:style w:type="paragraph" w:customStyle="1" w:styleId="591">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2">
    <w:name w:val="p15"/>
    <w:basedOn w:val="1"/>
    <w:qFormat/>
    <w:uiPriority w:val="0"/>
    <w:pPr>
      <w:widowControl/>
      <w:spacing w:before="100" w:after="100"/>
      <w:jc w:val="left"/>
    </w:pPr>
    <w:rPr>
      <w:rFonts w:ascii="宋体" w:hAnsi="宋体" w:cs="宋体"/>
      <w:kern w:val="0"/>
      <w:sz w:val="24"/>
      <w:szCs w:val="24"/>
    </w:rPr>
  </w:style>
  <w:style w:type="paragraph" w:customStyle="1" w:styleId="593">
    <w:name w:val="标准书眉一"/>
    <w:qFormat/>
    <w:uiPriority w:val="0"/>
    <w:pPr>
      <w:jc w:val="both"/>
    </w:pPr>
    <w:rPr>
      <w:rFonts w:ascii="Calibri" w:hAnsi="Calibri" w:eastAsia="宋体" w:cs="Times New Roman"/>
      <w:lang w:val="en-US" w:eastAsia="zh-CN" w:bidi="ar-SA"/>
    </w:rPr>
  </w:style>
  <w:style w:type="paragraph" w:customStyle="1" w:styleId="594">
    <w:name w:val="节小标题"/>
    <w:basedOn w:val="10"/>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5">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6">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7">
    <w:name w:val="一级标题"/>
    <w:basedOn w:val="3"/>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8">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599">
    <w:name w:val="注："/>
    <w:next w:val="261"/>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0">
    <w:name w:val="图形标题"/>
    <w:basedOn w:val="16"/>
    <w:qFormat/>
    <w:uiPriority w:val="0"/>
    <w:pPr>
      <w:spacing w:before="0" w:after="0"/>
      <w:jc w:val="center"/>
    </w:pPr>
    <w:rPr>
      <w:rFonts w:ascii="宋体" w:hAnsi="Plotter" w:eastAsia="宋体"/>
      <w:sz w:val="21"/>
    </w:rPr>
  </w:style>
  <w:style w:type="paragraph" w:customStyle="1" w:styleId="601">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2">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3">
    <w:name w:val="TOC 标题2"/>
    <w:basedOn w:val="3"/>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4">
    <w:name w:val="未处理的提及1"/>
    <w:basedOn w:val="49"/>
    <w:semiHidden/>
    <w:unhideWhenUsed/>
    <w:qFormat/>
    <w:uiPriority w:val="99"/>
    <w:rPr>
      <w:color w:val="605E5C"/>
      <w:shd w:val="clear" w:color="auto" w:fill="E1DFDD"/>
    </w:rPr>
  </w:style>
  <w:style w:type="paragraph" w:customStyle="1" w:styleId="605">
    <w:name w:val="样式8"/>
    <w:basedOn w:val="1"/>
    <w:link w:val="606"/>
    <w:qFormat/>
    <w:uiPriority w:val="0"/>
    <w:pPr>
      <w:spacing w:line="339" w:lineRule="exact"/>
    </w:pPr>
    <w:rPr>
      <w:sz w:val="52"/>
    </w:rPr>
  </w:style>
  <w:style w:type="character" w:customStyle="1" w:styleId="606">
    <w:name w:val="样式8 字符"/>
    <w:basedOn w:val="49"/>
    <w:link w:val="605"/>
    <w:qFormat/>
    <w:uiPriority w:val="0"/>
    <w:rPr>
      <w:rFonts w:ascii="Calibri" w:hAnsi="Calibri" w:eastAsia="宋体" w:cs="Times New Roman"/>
      <w:sz w:val="52"/>
    </w:rPr>
  </w:style>
  <w:style w:type="character" w:customStyle="1" w:styleId="607">
    <w:name w:val="font112"/>
    <w:qFormat/>
    <w:uiPriority w:val="0"/>
    <w:rPr>
      <w:rFonts w:hint="eastAsia" w:ascii="宋体" w:hAnsi="宋体" w:eastAsia="宋体" w:cs="宋体"/>
      <w:b/>
      <w:color w:val="000000"/>
      <w:sz w:val="28"/>
      <w:szCs w:val="28"/>
      <w:u w:val="none"/>
    </w:rPr>
  </w:style>
  <w:style w:type="character" w:customStyle="1" w:styleId="608">
    <w:name w:val="font21"/>
    <w:qFormat/>
    <w:uiPriority w:val="0"/>
    <w:rPr>
      <w:rFonts w:hint="eastAsia" w:ascii="宋体" w:hAnsi="宋体" w:eastAsia="宋体" w:cs="宋体"/>
      <w:b/>
      <w:color w:val="000000"/>
      <w:sz w:val="18"/>
      <w:szCs w:val="18"/>
      <w:u w:val="none"/>
    </w:rPr>
  </w:style>
  <w:style w:type="character" w:customStyle="1" w:styleId="609">
    <w:name w:val="font121"/>
    <w:qFormat/>
    <w:uiPriority w:val="0"/>
    <w:rPr>
      <w:rFonts w:hint="eastAsia" w:ascii="宋体" w:hAnsi="宋体" w:eastAsia="宋体" w:cs="宋体"/>
      <w:color w:val="000000"/>
      <w:sz w:val="22"/>
      <w:szCs w:val="22"/>
      <w:u w:val="none"/>
    </w:rPr>
  </w:style>
  <w:style w:type="character" w:customStyle="1" w:styleId="610">
    <w:name w:val="font131"/>
    <w:qFormat/>
    <w:uiPriority w:val="0"/>
    <w:rPr>
      <w:rFonts w:hint="eastAsia" w:ascii="宋体" w:hAnsi="宋体" w:eastAsia="宋体" w:cs="宋体"/>
      <w:color w:val="000000"/>
      <w:sz w:val="22"/>
      <w:szCs w:val="22"/>
      <w:u w:val="none"/>
    </w:rPr>
  </w:style>
  <w:style w:type="character" w:customStyle="1" w:styleId="611">
    <w:name w:val="页码2"/>
    <w:qFormat/>
    <w:uiPriority w:val="0"/>
  </w:style>
  <w:style w:type="character" w:customStyle="1" w:styleId="612">
    <w:name w:val="行号2"/>
    <w:qFormat/>
    <w:uiPriority w:val="0"/>
  </w:style>
  <w:style w:type="character" w:customStyle="1" w:styleId="613">
    <w:name w:val="HTML 样本2"/>
    <w:qFormat/>
    <w:uiPriority w:val="0"/>
    <w:rPr>
      <w:rFonts w:ascii="Courier New" w:hAnsi="Courier New" w:cs="Courier New"/>
    </w:rPr>
  </w:style>
  <w:style w:type="character" w:customStyle="1" w:styleId="614">
    <w:name w:val="HTML 变量2"/>
    <w:qFormat/>
    <w:uiPriority w:val="0"/>
    <w:rPr>
      <w:i/>
      <w:iCs/>
    </w:rPr>
  </w:style>
  <w:style w:type="character" w:customStyle="1" w:styleId="615">
    <w:name w:val="HTML 缩写2"/>
    <w:qFormat/>
    <w:uiPriority w:val="0"/>
  </w:style>
  <w:style w:type="character" w:customStyle="1" w:styleId="616">
    <w:name w:val="HTML 打字机2"/>
    <w:qFormat/>
    <w:uiPriority w:val="0"/>
    <w:rPr>
      <w:rFonts w:ascii="Courier New" w:hAnsi="Courier New" w:cs="Courier New"/>
      <w:sz w:val="20"/>
      <w:szCs w:val="20"/>
    </w:rPr>
  </w:style>
  <w:style w:type="character" w:customStyle="1" w:styleId="617">
    <w:name w:val="HTML 定义2"/>
    <w:qFormat/>
    <w:uiPriority w:val="0"/>
    <w:rPr>
      <w:i/>
      <w:iCs/>
    </w:rPr>
  </w:style>
  <w:style w:type="character" w:customStyle="1" w:styleId="618">
    <w:name w:val="HTML 代码2"/>
    <w:qFormat/>
    <w:uiPriority w:val="0"/>
    <w:rPr>
      <w:rFonts w:ascii="Courier New" w:hAnsi="Courier New" w:cs="Courier New"/>
      <w:sz w:val="20"/>
      <w:szCs w:val="20"/>
    </w:rPr>
  </w:style>
  <w:style w:type="character" w:customStyle="1" w:styleId="619">
    <w:name w:val="批注引用2"/>
    <w:qFormat/>
    <w:uiPriority w:val="0"/>
    <w:rPr>
      <w:sz w:val="21"/>
      <w:szCs w:val="21"/>
    </w:rPr>
  </w:style>
  <w:style w:type="character" w:customStyle="1" w:styleId="620">
    <w:name w:val="HTML 键盘2"/>
    <w:qFormat/>
    <w:uiPriority w:val="0"/>
    <w:rPr>
      <w:rFonts w:ascii="Courier New" w:hAnsi="Courier New" w:cs="Courier New"/>
      <w:sz w:val="20"/>
      <w:szCs w:val="20"/>
    </w:rPr>
  </w:style>
  <w:style w:type="character" w:customStyle="1" w:styleId="621">
    <w:name w:val="HTML 引文2"/>
    <w:qFormat/>
    <w:uiPriority w:val="0"/>
    <w:rPr>
      <w:i/>
      <w:iCs/>
    </w:rPr>
  </w:style>
  <w:style w:type="paragraph" w:customStyle="1" w:styleId="622">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3">
    <w:name w:val="注释标题2"/>
    <w:basedOn w:val="1"/>
    <w:next w:val="1"/>
    <w:qFormat/>
    <w:uiPriority w:val="0"/>
    <w:pPr>
      <w:jc w:val="center"/>
    </w:pPr>
    <w:rPr>
      <w:rFonts w:ascii="Times New Roman" w:hAnsi="Times New Roman"/>
      <w:szCs w:val="24"/>
    </w:rPr>
  </w:style>
  <w:style w:type="paragraph" w:customStyle="1" w:styleId="624">
    <w:name w:val="纯文本2"/>
    <w:basedOn w:val="1"/>
    <w:qFormat/>
    <w:uiPriority w:val="0"/>
    <w:rPr>
      <w:rFonts w:ascii="宋体" w:hAnsi="Courier New"/>
      <w:szCs w:val="21"/>
    </w:rPr>
  </w:style>
  <w:style w:type="paragraph" w:customStyle="1" w:styleId="625">
    <w:name w:val="日期2"/>
    <w:basedOn w:val="1"/>
    <w:next w:val="1"/>
    <w:qFormat/>
    <w:uiPriority w:val="0"/>
    <w:pPr>
      <w:ind w:left="100" w:leftChars="2500"/>
    </w:pPr>
    <w:rPr>
      <w:rFonts w:ascii="Times New Roman" w:hAnsi="Times New Roman"/>
      <w:szCs w:val="24"/>
    </w:rPr>
  </w:style>
  <w:style w:type="paragraph" w:customStyle="1" w:styleId="626">
    <w:name w:val="修订3"/>
    <w:qFormat/>
    <w:uiPriority w:val="0"/>
    <w:rPr>
      <w:rFonts w:ascii="Calibri" w:hAnsi="Calibri" w:eastAsia="宋体" w:cs="Times New Roman"/>
      <w:kern w:val="2"/>
      <w:sz w:val="21"/>
      <w:lang w:val="en-US" w:eastAsia="zh-CN" w:bidi="ar-SA"/>
    </w:rPr>
  </w:style>
  <w:style w:type="paragraph" w:customStyle="1" w:styleId="627">
    <w:name w:val="列表接续 22"/>
    <w:basedOn w:val="1"/>
    <w:qFormat/>
    <w:uiPriority w:val="0"/>
    <w:pPr>
      <w:spacing w:after="120"/>
      <w:ind w:left="840"/>
    </w:pPr>
    <w:rPr>
      <w:rFonts w:ascii="Times New Roman" w:hAnsi="Times New Roman"/>
      <w:szCs w:val="24"/>
    </w:rPr>
  </w:style>
  <w:style w:type="paragraph" w:customStyle="1" w:styleId="628">
    <w:name w:val="图表目录2"/>
    <w:basedOn w:val="1"/>
    <w:next w:val="1"/>
    <w:qFormat/>
    <w:uiPriority w:val="0"/>
    <w:pPr>
      <w:ind w:left="200" w:leftChars="200" w:hanging="200" w:hangingChars="200"/>
    </w:pPr>
    <w:rPr>
      <w:rFonts w:ascii="Times New Roman" w:hAnsi="Times New Roman"/>
      <w:szCs w:val="24"/>
    </w:rPr>
  </w:style>
  <w:style w:type="paragraph" w:customStyle="1" w:styleId="629">
    <w:name w:val="正文缩进2"/>
    <w:basedOn w:val="1"/>
    <w:qFormat/>
    <w:uiPriority w:val="0"/>
    <w:pPr>
      <w:ind w:firstLine="420"/>
    </w:pPr>
    <w:rPr>
      <w:rFonts w:ascii="Times New Roman" w:hAnsi="Times New Roman"/>
      <w:szCs w:val="24"/>
    </w:rPr>
  </w:style>
  <w:style w:type="paragraph" w:customStyle="1" w:styleId="630">
    <w:name w:val="列表 32"/>
    <w:basedOn w:val="1"/>
    <w:qFormat/>
    <w:uiPriority w:val="0"/>
    <w:pPr>
      <w:ind w:left="1260" w:hanging="420"/>
    </w:pPr>
    <w:rPr>
      <w:rFonts w:ascii="Times New Roman" w:hAnsi="Times New Roman"/>
      <w:szCs w:val="24"/>
    </w:rPr>
  </w:style>
  <w:style w:type="paragraph" w:customStyle="1" w:styleId="631">
    <w:name w:val="文本块2"/>
    <w:basedOn w:val="1"/>
    <w:qFormat/>
    <w:uiPriority w:val="0"/>
    <w:pPr>
      <w:spacing w:after="120"/>
      <w:ind w:left="1440" w:right="1440"/>
    </w:pPr>
    <w:rPr>
      <w:rFonts w:ascii="Times New Roman" w:hAnsi="Times New Roman"/>
      <w:szCs w:val="24"/>
    </w:rPr>
  </w:style>
  <w:style w:type="paragraph" w:customStyle="1" w:styleId="632">
    <w:name w:val="TOC 标题3"/>
    <w:basedOn w:val="3"/>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3">
    <w:name w:val="列表接续 32"/>
    <w:basedOn w:val="1"/>
    <w:qFormat/>
    <w:uiPriority w:val="0"/>
    <w:pPr>
      <w:spacing w:after="120"/>
      <w:ind w:left="1260"/>
    </w:pPr>
    <w:rPr>
      <w:rFonts w:ascii="Times New Roman" w:hAnsi="Times New Roman"/>
      <w:szCs w:val="24"/>
    </w:rPr>
  </w:style>
  <w:style w:type="paragraph" w:customStyle="1" w:styleId="634">
    <w:name w:val="列表 52"/>
    <w:basedOn w:val="1"/>
    <w:qFormat/>
    <w:uiPriority w:val="0"/>
    <w:pPr>
      <w:ind w:left="2100" w:hanging="420"/>
    </w:pPr>
    <w:rPr>
      <w:rFonts w:ascii="Times New Roman" w:hAnsi="Times New Roman"/>
      <w:szCs w:val="24"/>
    </w:rPr>
  </w:style>
  <w:style w:type="paragraph" w:customStyle="1" w:styleId="635">
    <w:name w:val="正文文本首行缩进2"/>
    <w:basedOn w:val="21"/>
    <w:qFormat/>
    <w:uiPriority w:val="0"/>
    <w:pPr>
      <w:ind w:firstLine="420"/>
    </w:pPr>
    <w:rPr>
      <w:rFonts w:eastAsia="宋体" w:cs="Times New Roman"/>
    </w:rPr>
  </w:style>
  <w:style w:type="paragraph" w:customStyle="1" w:styleId="636">
    <w:name w:val="正文文本缩进 32"/>
    <w:basedOn w:val="1"/>
    <w:qFormat/>
    <w:uiPriority w:val="0"/>
    <w:pPr>
      <w:spacing w:after="120"/>
      <w:ind w:left="420"/>
    </w:pPr>
    <w:rPr>
      <w:rFonts w:ascii="Times New Roman" w:hAnsi="Times New Roman"/>
      <w:sz w:val="16"/>
      <w:szCs w:val="16"/>
    </w:rPr>
  </w:style>
  <w:style w:type="paragraph" w:customStyle="1" w:styleId="637">
    <w:name w:val="列表接续 42"/>
    <w:basedOn w:val="1"/>
    <w:qFormat/>
    <w:uiPriority w:val="0"/>
    <w:pPr>
      <w:spacing w:after="120"/>
      <w:ind w:left="1680"/>
    </w:pPr>
    <w:rPr>
      <w:rFonts w:ascii="Times New Roman" w:hAnsi="Times New Roman"/>
      <w:szCs w:val="24"/>
    </w:rPr>
  </w:style>
  <w:style w:type="paragraph" w:customStyle="1" w:styleId="638">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39">
    <w:name w:val="Char3"/>
    <w:basedOn w:val="1"/>
    <w:qFormat/>
    <w:uiPriority w:val="0"/>
    <w:rPr>
      <w:rFonts w:ascii="Times New Roman" w:hAnsi="Times New Roman"/>
      <w:szCs w:val="24"/>
    </w:rPr>
  </w:style>
  <w:style w:type="paragraph" w:customStyle="1" w:styleId="640">
    <w:name w:val="寄信人地址2"/>
    <w:basedOn w:val="1"/>
    <w:qFormat/>
    <w:uiPriority w:val="0"/>
    <w:pPr>
      <w:snapToGrid w:val="0"/>
    </w:pPr>
    <w:rPr>
      <w:rFonts w:ascii="Arial" w:hAnsi="Arial" w:cs="Arial"/>
      <w:szCs w:val="24"/>
    </w:rPr>
  </w:style>
  <w:style w:type="paragraph" w:customStyle="1" w:styleId="641">
    <w:name w:val="修订4"/>
    <w:unhideWhenUsed/>
    <w:qFormat/>
    <w:uiPriority w:val="99"/>
    <w:rPr>
      <w:rFonts w:ascii="Calibri" w:hAnsi="Calibri" w:eastAsia="宋体" w:cs="Times New Roman"/>
      <w:kern w:val="2"/>
      <w:sz w:val="21"/>
      <w:szCs w:val="22"/>
      <w:lang w:val="en-US" w:eastAsia="zh-CN" w:bidi="ar-SA"/>
    </w:rPr>
  </w:style>
  <w:style w:type="paragraph" w:customStyle="1" w:styleId="642">
    <w:name w:val="收信人地址2"/>
    <w:basedOn w:val="1"/>
    <w:qFormat/>
    <w:uiPriority w:val="0"/>
    <w:pPr>
      <w:snapToGrid w:val="0"/>
      <w:ind w:left="2880"/>
    </w:pPr>
    <w:rPr>
      <w:rFonts w:ascii="Arial" w:hAnsi="Arial" w:cs="Arial"/>
      <w:sz w:val="24"/>
      <w:szCs w:val="24"/>
    </w:rPr>
  </w:style>
  <w:style w:type="paragraph" w:customStyle="1" w:styleId="643">
    <w:name w:val="列表 42"/>
    <w:basedOn w:val="1"/>
    <w:qFormat/>
    <w:uiPriority w:val="0"/>
    <w:pPr>
      <w:ind w:left="1680" w:hanging="420"/>
    </w:pPr>
    <w:rPr>
      <w:rFonts w:ascii="Times New Roman" w:hAnsi="Times New Roman"/>
      <w:szCs w:val="24"/>
    </w:rPr>
  </w:style>
  <w:style w:type="paragraph" w:customStyle="1" w:styleId="644">
    <w:name w:val="电子邮件签名2"/>
    <w:basedOn w:val="1"/>
    <w:qFormat/>
    <w:uiPriority w:val="0"/>
    <w:rPr>
      <w:rFonts w:ascii="Times New Roman" w:hAnsi="Times New Roman"/>
      <w:szCs w:val="24"/>
    </w:rPr>
  </w:style>
  <w:style w:type="paragraph" w:customStyle="1" w:styleId="645">
    <w:name w:val="文档结构图2"/>
    <w:basedOn w:val="1"/>
    <w:qFormat/>
    <w:uiPriority w:val="0"/>
    <w:rPr>
      <w:rFonts w:ascii="Tahoma" w:hAnsi="Tahoma"/>
      <w:sz w:val="16"/>
      <w:szCs w:val="16"/>
    </w:rPr>
  </w:style>
  <w:style w:type="paragraph" w:customStyle="1" w:styleId="646">
    <w:name w:val="正文文本缩进2"/>
    <w:basedOn w:val="1"/>
    <w:qFormat/>
    <w:uiPriority w:val="0"/>
    <w:pPr>
      <w:spacing w:after="120"/>
      <w:ind w:left="420"/>
    </w:pPr>
    <w:rPr>
      <w:rFonts w:ascii="Times New Roman" w:hAnsi="Times New Roman"/>
      <w:szCs w:val="24"/>
    </w:rPr>
  </w:style>
  <w:style w:type="paragraph" w:customStyle="1" w:styleId="647">
    <w:name w:val="HTML 预设格式2"/>
    <w:basedOn w:val="1"/>
    <w:qFormat/>
    <w:uiPriority w:val="0"/>
    <w:rPr>
      <w:rFonts w:ascii="Courier New" w:hAnsi="Courier New"/>
      <w:sz w:val="20"/>
      <w:szCs w:val="20"/>
    </w:rPr>
  </w:style>
  <w:style w:type="paragraph" w:customStyle="1" w:styleId="648">
    <w:name w:val="列表2"/>
    <w:basedOn w:val="1"/>
    <w:qFormat/>
    <w:uiPriority w:val="0"/>
    <w:pPr>
      <w:ind w:left="420" w:hanging="420"/>
    </w:pPr>
    <w:rPr>
      <w:rFonts w:ascii="Times New Roman" w:hAnsi="Times New Roman"/>
      <w:szCs w:val="24"/>
    </w:rPr>
  </w:style>
  <w:style w:type="paragraph" w:customStyle="1" w:styleId="649">
    <w:name w:val="列表 22"/>
    <w:basedOn w:val="1"/>
    <w:qFormat/>
    <w:uiPriority w:val="0"/>
    <w:pPr>
      <w:ind w:left="840" w:hanging="420"/>
    </w:pPr>
    <w:rPr>
      <w:rFonts w:ascii="Times New Roman" w:hAnsi="Times New Roman"/>
      <w:szCs w:val="24"/>
    </w:rPr>
  </w:style>
  <w:style w:type="paragraph" w:customStyle="1" w:styleId="650">
    <w:name w:val="列表编号 42"/>
    <w:basedOn w:val="1"/>
    <w:qFormat/>
    <w:uiPriority w:val="0"/>
    <w:pPr>
      <w:tabs>
        <w:tab w:val="left" w:pos="1620"/>
      </w:tabs>
    </w:pPr>
    <w:rPr>
      <w:rFonts w:ascii="Times New Roman" w:hAnsi="Times New Roman"/>
      <w:szCs w:val="24"/>
    </w:rPr>
  </w:style>
  <w:style w:type="paragraph" w:customStyle="1" w:styleId="651">
    <w:name w:val="称呼2"/>
    <w:basedOn w:val="1"/>
    <w:next w:val="1"/>
    <w:qFormat/>
    <w:uiPriority w:val="0"/>
    <w:rPr>
      <w:rFonts w:ascii="Times New Roman" w:hAnsi="Times New Roman"/>
      <w:szCs w:val="24"/>
    </w:rPr>
  </w:style>
  <w:style w:type="paragraph" w:customStyle="1" w:styleId="652">
    <w:name w:val="HTML 地址2"/>
    <w:basedOn w:val="1"/>
    <w:qFormat/>
    <w:uiPriority w:val="0"/>
    <w:rPr>
      <w:rFonts w:ascii="Times New Roman" w:hAnsi="Times New Roman"/>
      <w:i/>
      <w:iCs/>
      <w:szCs w:val="24"/>
    </w:rPr>
  </w:style>
  <w:style w:type="paragraph" w:customStyle="1" w:styleId="653">
    <w:name w:val="列表编号 22"/>
    <w:basedOn w:val="1"/>
    <w:qFormat/>
    <w:uiPriority w:val="0"/>
    <w:pPr>
      <w:tabs>
        <w:tab w:val="left" w:pos="780"/>
      </w:tabs>
    </w:pPr>
    <w:rPr>
      <w:rFonts w:ascii="Times New Roman" w:hAnsi="Times New Roman"/>
      <w:szCs w:val="24"/>
    </w:rPr>
  </w:style>
  <w:style w:type="paragraph" w:customStyle="1" w:styleId="654">
    <w:name w:val="正文文本 32"/>
    <w:basedOn w:val="1"/>
    <w:qFormat/>
    <w:uiPriority w:val="0"/>
    <w:pPr>
      <w:spacing w:after="120"/>
    </w:pPr>
    <w:rPr>
      <w:rFonts w:ascii="Times New Roman" w:hAnsi="Times New Roman"/>
      <w:sz w:val="16"/>
      <w:szCs w:val="16"/>
    </w:rPr>
  </w:style>
  <w:style w:type="paragraph" w:customStyle="1" w:styleId="655">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6">
    <w:name w:val="列表接续2"/>
    <w:basedOn w:val="1"/>
    <w:qFormat/>
    <w:uiPriority w:val="0"/>
    <w:pPr>
      <w:spacing w:after="120"/>
      <w:ind w:left="420"/>
    </w:pPr>
    <w:rPr>
      <w:rFonts w:ascii="Times New Roman" w:hAnsi="Times New Roman"/>
      <w:szCs w:val="24"/>
    </w:rPr>
  </w:style>
  <w:style w:type="paragraph" w:customStyle="1" w:styleId="657">
    <w:name w:val="列表接续 52"/>
    <w:basedOn w:val="1"/>
    <w:qFormat/>
    <w:uiPriority w:val="0"/>
    <w:pPr>
      <w:spacing w:after="120"/>
      <w:ind w:left="2100"/>
    </w:pPr>
    <w:rPr>
      <w:rFonts w:ascii="Times New Roman" w:hAnsi="Times New Roman"/>
      <w:szCs w:val="24"/>
    </w:rPr>
  </w:style>
  <w:style w:type="paragraph" w:customStyle="1" w:styleId="658">
    <w:name w:val="列表段落2"/>
    <w:basedOn w:val="1"/>
    <w:qFormat/>
    <w:uiPriority w:val="0"/>
    <w:pPr>
      <w:ind w:firstLine="420" w:firstLineChars="200"/>
    </w:pPr>
  </w:style>
  <w:style w:type="paragraph" w:customStyle="1" w:styleId="659">
    <w:name w:val="正文文本 22"/>
    <w:basedOn w:val="1"/>
    <w:qFormat/>
    <w:uiPriority w:val="0"/>
    <w:pPr>
      <w:spacing w:after="120" w:line="480" w:lineRule="auto"/>
    </w:pPr>
    <w:rPr>
      <w:rFonts w:ascii="Times New Roman" w:hAnsi="Times New Roman"/>
      <w:szCs w:val="24"/>
    </w:rPr>
  </w:style>
  <w:style w:type="paragraph" w:customStyle="1" w:styleId="660">
    <w:name w:val="结束语2"/>
    <w:basedOn w:val="1"/>
    <w:qFormat/>
    <w:uiPriority w:val="0"/>
    <w:pPr>
      <w:ind w:left="4320"/>
    </w:pPr>
    <w:rPr>
      <w:rFonts w:ascii="Times New Roman" w:hAnsi="Times New Roman"/>
      <w:szCs w:val="24"/>
    </w:rPr>
  </w:style>
  <w:style w:type="paragraph" w:customStyle="1" w:styleId="661">
    <w:name w:val="正文文本首行缩进 22"/>
    <w:basedOn w:val="646"/>
    <w:qFormat/>
    <w:uiPriority w:val="0"/>
    <w:pPr>
      <w:ind w:firstLine="420"/>
    </w:pPr>
  </w:style>
  <w:style w:type="paragraph" w:customStyle="1" w:styleId="662">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3">
    <w:name w:val="索引标题2"/>
    <w:basedOn w:val="1"/>
    <w:next w:val="664"/>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4">
    <w:name w:val="索引 12"/>
    <w:basedOn w:val="1"/>
    <w:next w:val="1"/>
    <w:qFormat/>
    <w:uiPriority w:val="0"/>
    <w:rPr>
      <w:rFonts w:ascii="Times New Roman" w:hAnsi="Times New Roman"/>
      <w:szCs w:val="24"/>
    </w:rPr>
  </w:style>
  <w:style w:type="paragraph" w:customStyle="1" w:styleId="665">
    <w:name w:val="签名2"/>
    <w:basedOn w:val="1"/>
    <w:qFormat/>
    <w:uiPriority w:val="0"/>
    <w:pPr>
      <w:ind w:left="4320"/>
    </w:pPr>
    <w:rPr>
      <w:rFonts w:ascii="Times New Roman" w:hAnsi="Times New Roman"/>
      <w:szCs w:val="24"/>
    </w:rPr>
  </w:style>
  <w:style w:type="paragraph" w:customStyle="1" w:styleId="666">
    <w:name w:val="批注主题2"/>
    <w:basedOn w:val="19"/>
    <w:next w:val="19"/>
    <w:qFormat/>
    <w:uiPriority w:val="0"/>
    <w:rPr>
      <w:rFonts w:ascii="Times New Roman" w:hAnsi="Times New Roman"/>
      <w:b/>
      <w:bCs/>
      <w:szCs w:val="24"/>
    </w:rPr>
  </w:style>
  <w:style w:type="paragraph" w:customStyle="1" w:styleId="667">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8">
    <w:name w:val="页码3"/>
    <w:qFormat/>
    <w:uiPriority w:val="0"/>
  </w:style>
  <w:style w:type="character" w:customStyle="1" w:styleId="669">
    <w:name w:val="HTML 变量3"/>
    <w:qFormat/>
    <w:uiPriority w:val="0"/>
    <w:rPr>
      <w:i/>
      <w:iCs/>
    </w:rPr>
  </w:style>
  <w:style w:type="character" w:customStyle="1" w:styleId="670">
    <w:name w:val="HTML 打字机3"/>
    <w:qFormat/>
    <w:uiPriority w:val="0"/>
    <w:rPr>
      <w:rFonts w:ascii="Courier New" w:hAnsi="Courier New" w:cs="Courier New"/>
      <w:sz w:val="20"/>
      <w:szCs w:val="20"/>
    </w:rPr>
  </w:style>
  <w:style w:type="character" w:customStyle="1" w:styleId="671">
    <w:name w:val="HTML 缩写3"/>
    <w:qFormat/>
    <w:uiPriority w:val="0"/>
  </w:style>
  <w:style w:type="character" w:customStyle="1" w:styleId="672">
    <w:name w:val="HTML 代码3"/>
    <w:qFormat/>
    <w:uiPriority w:val="0"/>
    <w:rPr>
      <w:rFonts w:ascii="Courier New" w:hAnsi="Courier New" w:cs="Courier New"/>
      <w:sz w:val="20"/>
      <w:szCs w:val="20"/>
    </w:rPr>
  </w:style>
  <w:style w:type="character" w:customStyle="1" w:styleId="673">
    <w:name w:val="HTML 样本3"/>
    <w:qFormat/>
    <w:uiPriority w:val="0"/>
    <w:rPr>
      <w:rFonts w:ascii="Courier New" w:hAnsi="Courier New" w:cs="Courier New"/>
    </w:rPr>
  </w:style>
  <w:style w:type="character" w:customStyle="1" w:styleId="674">
    <w:name w:val="HTML 键盘3"/>
    <w:qFormat/>
    <w:uiPriority w:val="0"/>
    <w:rPr>
      <w:rFonts w:ascii="Courier New" w:hAnsi="Courier New" w:cs="Courier New"/>
      <w:sz w:val="20"/>
      <w:szCs w:val="20"/>
    </w:rPr>
  </w:style>
  <w:style w:type="character" w:customStyle="1" w:styleId="675">
    <w:name w:val="HTML 定义3"/>
    <w:qFormat/>
    <w:uiPriority w:val="0"/>
    <w:rPr>
      <w:i/>
      <w:iCs/>
    </w:rPr>
  </w:style>
  <w:style w:type="character" w:customStyle="1" w:styleId="676">
    <w:name w:val="行号3"/>
    <w:qFormat/>
    <w:uiPriority w:val="0"/>
  </w:style>
  <w:style w:type="character" w:customStyle="1" w:styleId="677">
    <w:name w:val="批注引用3"/>
    <w:qFormat/>
    <w:uiPriority w:val="0"/>
    <w:rPr>
      <w:sz w:val="21"/>
      <w:szCs w:val="21"/>
    </w:rPr>
  </w:style>
  <w:style w:type="character" w:customStyle="1" w:styleId="678">
    <w:name w:val="HTML 引文3"/>
    <w:qFormat/>
    <w:uiPriority w:val="0"/>
    <w:rPr>
      <w:i/>
      <w:iCs/>
    </w:rPr>
  </w:style>
  <w:style w:type="paragraph" w:customStyle="1" w:styleId="679">
    <w:name w:val="列表接续 53"/>
    <w:basedOn w:val="1"/>
    <w:qFormat/>
    <w:uiPriority w:val="0"/>
    <w:pPr>
      <w:spacing w:after="120"/>
      <w:ind w:left="2100"/>
    </w:pPr>
    <w:rPr>
      <w:rFonts w:ascii="Times New Roman" w:hAnsi="Times New Roman"/>
      <w:szCs w:val="24"/>
    </w:rPr>
  </w:style>
  <w:style w:type="paragraph" w:customStyle="1" w:styleId="680">
    <w:name w:val="列表 23"/>
    <w:basedOn w:val="1"/>
    <w:qFormat/>
    <w:uiPriority w:val="0"/>
    <w:pPr>
      <w:ind w:left="840" w:hanging="420"/>
    </w:pPr>
    <w:rPr>
      <w:rFonts w:ascii="Times New Roman" w:hAnsi="Times New Roman"/>
      <w:szCs w:val="24"/>
    </w:rPr>
  </w:style>
  <w:style w:type="paragraph" w:customStyle="1" w:styleId="681">
    <w:name w:val="纯文本3"/>
    <w:basedOn w:val="1"/>
    <w:qFormat/>
    <w:uiPriority w:val="0"/>
    <w:rPr>
      <w:rFonts w:ascii="宋体" w:hAnsi="Courier New" w:cs="Courier New"/>
      <w:szCs w:val="21"/>
    </w:rPr>
  </w:style>
  <w:style w:type="paragraph" w:customStyle="1" w:styleId="682">
    <w:name w:val="列表 53"/>
    <w:basedOn w:val="1"/>
    <w:qFormat/>
    <w:uiPriority w:val="0"/>
    <w:pPr>
      <w:ind w:left="2100" w:hanging="420"/>
    </w:pPr>
    <w:rPr>
      <w:rFonts w:ascii="Times New Roman" w:hAnsi="Times New Roman"/>
      <w:szCs w:val="24"/>
    </w:rPr>
  </w:style>
  <w:style w:type="paragraph" w:customStyle="1" w:styleId="683">
    <w:name w:val="日期3"/>
    <w:basedOn w:val="1"/>
    <w:next w:val="1"/>
    <w:qFormat/>
    <w:uiPriority w:val="0"/>
    <w:pPr>
      <w:ind w:left="100" w:leftChars="2500"/>
    </w:pPr>
    <w:rPr>
      <w:rFonts w:ascii="Times New Roman" w:hAnsi="Times New Roman"/>
      <w:szCs w:val="24"/>
    </w:rPr>
  </w:style>
  <w:style w:type="paragraph" w:customStyle="1" w:styleId="684">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5">
    <w:name w:val="图表目录3"/>
    <w:basedOn w:val="1"/>
    <w:next w:val="1"/>
    <w:qFormat/>
    <w:uiPriority w:val="0"/>
    <w:pPr>
      <w:ind w:left="200" w:leftChars="200" w:hanging="200" w:hangingChars="200"/>
    </w:pPr>
    <w:rPr>
      <w:rFonts w:ascii="Times New Roman" w:hAnsi="Times New Roman"/>
      <w:szCs w:val="24"/>
    </w:rPr>
  </w:style>
  <w:style w:type="paragraph" w:customStyle="1" w:styleId="686">
    <w:name w:val="列表 43"/>
    <w:basedOn w:val="1"/>
    <w:qFormat/>
    <w:uiPriority w:val="0"/>
    <w:pPr>
      <w:ind w:left="1680" w:hanging="420"/>
    </w:pPr>
    <w:rPr>
      <w:rFonts w:ascii="Times New Roman" w:hAnsi="Times New Roman"/>
      <w:szCs w:val="24"/>
    </w:rPr>
  </w:style>
  <w:style w:type="paragraph" w:customStyle="1" w:styleId="687">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8">
    <w:name w:val="文本块3"/>
    <w:basedOn w:val="1"/>
    <w:qFormat/>
    <w:uiPriority w:val="0"/>
    <w:pPr>
      <w:spacing w:after="120"/>
      <w:ind w:left="1440" w:right="1440"/>
    </w:pPr>
    <w:rPr>
      <w:rFonts w:ascii="Times New Roman" w:hAnsi="Times New Roman"/>
      <w:szCs w:val="24"/>
    </w:rPr>
  </w:style>
  <w:style w:type="paragraph" w:customStyle="1" w:styleId="689">
    <w:name w:val="正文文本缩进3"/>
    <w:basedOn w:val="1"/>
    <w:qFormat/>
    <w:uiPriority w:val="0"/>
    <w:pPr>
      <w:spacing w:after="120"/>
      <w:ind w:left="420"/>
    </w:pPr>
    <w:rPr>
      <w:rFonts w:ascii="Times New Roman" w:hAnsi="Times New Roman"/>
      <w:szCs w:val="24"/>
    </w:rPr>
  </w:style>
  <w:style w:type="paragraph" w:customStyle="1" w:styleId="690">
    <w:name w:val="修订41"/>
    <w:qFormat/>
    <w:uiPriority w:val="0"/>
    <w:rPr>
      <w:rFonts w:ascii="Calibri" w:hAnsi="Calibri" w:eastAsia="宋体" w:cs="Times New Roman"/>
      <w:kern w:val="2"/>
      <w:sz w:val="21"/>
      <w:lang w:val="en-US" w:eastAsia="zh-CN" w:bidi="ar-SA"/>
    </w:rPr>
  </w:style>
  <w:style w:type="paragraph" w:customStyle="1" w:styleId="691">
    <w:name w:val="签名3"/>
    <w:basedOn w:val="1"/>
    <w:qFormat/>
    <w:uiPriority w:val="0"/>
    <w:pPr>
      <w:ind w:left="4320"/>
    </w:pPr>
    <w:rPr>
      <w:rFonts w:ascii="Times New Roman" w:hAnsi="Times New Roman"/>
      <w:szCs w:val="24"/>
    </w:rPr>
  </w:style>
  <w:style w:type="paragraph" w:customStyle="1" w:styleId="692">
    <w:name w:val="正文文本缩进 33"/>
    <w:basedOn w:val="1"/>
    <w:qFormat/>
    <w:uiPriority w:val="0"/>
    <w:pPr>
      <w:spacing w:after="120"/>
      <w:ind w:left="420"/>
    </w:pPr>
    <w:rPr>
      <w:rFonts w:ascii="Times New Roman" w:hAnsi="Times New Roman"/>
      <w:sz w:val="16"/>
      <w:szCs w:val="16"/>
    </w:rPr>
  </w:style>
  <w:style w:type="paragraph" w:customStyle="1" w:styleId="693">
    <w:name w:val="列表段落3"/>
    <w:basedOn w:val="1"/>
    <w:qFormat/>
    <w:uiPriority w:val="0"/>
    <w:pPr>
      <w:ind w:firstLine="420" w:firstLineChars="200"/>
    </w:pPr>
  </w:style>
  <w:style w:type="paragraph" w:customStyle="1" w:styleId="694">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5">
    <w:name w:val="HTML 地址3"/>
    <w:basedOn w:val="1"/>
    <w:qFormat/>
    <w:uiPriority w:val="0"/>
    <w:rPr>
      <w:rFonts w:ascii="Times New Roman" w:hAnsi="Times New Roman"/>
      <w:i/>
      <w:iCs/>
      <w:szCs w:val="24"/>
    </w:rPr>
  </w:style>
  <w:style w:type="paragraph" w:customStyle="1" w:styleId="696">
    <w:name w:val="列表接续 43"/>
    <w:basedOn w:val="1"/>
    <w:qFormat/>
    <w:uiPriority w:val="0"/>
    <w:pPr>
      <w:spacing w:after="120"/>
      <w:ind w:left="1680"/>
    </w:pPr>
    <w:rPr>
      <w:rFonts w:ascii="Times New Roman" w:hAnsi="Times New Roman"/>
      <w:szCs w:val="24"/>
    </w:rPr>
  </w:style>
  <w:style w:type="paragraph" w:customStyle="1" w:styleId="697">
    <w:name w:val="索引 13"/>
    <w:basedOn w:val="1"/>
    <w:next w:val="1"/>
    <w:qFormat/>
    <w:uiPriority w:val="0"/>
    <w:rPr>
      <w:rFonts w:ascii="Times New Roman" w:hAnsi="Times New Roman"/>
      <w:szCs w:val="24"/>
    </w:rPr>
  </w:style>
  <w:style w:type="paragraph" w:customStyle="1" w:styleId="698">
    <w:name w:val="正文缩进3"/>
    <w:basedOn w:val="1"/>
    <w:qFormat/>
    <w:uiPriority w:val="0"/>
    <w:pPr>
      <w:ind w:firstLine="420"/>
    </w:pPr>
    <w:rPr>
      <w:rFonts w:ascii="Times New Roman" w:hAnsi="Times New Roman"/>
      <w:szCs w:val="24"/>
    </w:rPr>
  </w:style>
  <w:style w:type="paragraph" w:customStyle="1" w:styleId="699">
    <w:name w:val="正文文本 33"/>
    <w:basedOn w:val="1"/>
    <w:qFormat/>
    <w:uiPriority w:val="0"/>
    <w:pPr>
      <w:spacing w:after="120"/>
    </w:pPr>
    <w:rPr>
      <w:rFonts w:ascii="Times New Roman" w:hAnsi="Times New Roman"/>
      <w:sz w:val="16"/>
      <w:szCs w:val="16"/>
    </w:rPr>
  </w:style>
  <w:style w:type="paragraph" w:customStyle="1" w:styleId="700">
    <w:name w:val="TOC 标题4"/>
    <w:basedOn w:val="3"/>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1">
    <w:name w:val="结束语3"/>
    <w:basedOn w:val="1"/>
    <w:qFormat/>
    <w:uiPriority w:val="0"/>
    <w:pPr>
      <w:ind w:left="4320"/>
    </w:pPr>
    <w:rPr>
      <w:rFonts w:ascii="Times New Roman" w:hAnsi="Times New Roman"/>
      <w:szCs w:val="24"/>
    </w:rPr>
  </w:style>
  <w:style w:type="paragraph" w:customStyle="1" w:styleId="702">
    <w:name w:val="批注主题3"/>
    <w:basedOn w:val="19"/>
    <w:next w:val="19"/>
    <w:qFormat/>
    <w:uiPriority w:val="0"/>
    <w:rPr>
      <w:rFonts w:ascii="Times New Roman" w:hAnsi="Times New Roman"/>
      <w:b/>
      <w:bCs/>
      <w:szCs w:val="24"/>
    </w:rPr>
  </w:style>
  <w:style w:type="paragraph" w:customStyle="1" w:styleId="703">
    <w:name w:val="正文文本首行缩进3"/>
    <w:basedOn w:val="21"/>
    <w:qFormat/>
    <w:uiPriority w:val="0"/>
    <w:pPr>
      <w:ind w:firstLine="420"/>
    </w:pPr>
    <w:rPr>
      <w:rFonts w:eastAsia="宋体" w:cs="Times New Roman"/>
    </w:rPr>
  </w:style>
  <w:style w:type="paragraph" w:customStyle="1" w:styleId="704">
    <w:name w:val="列表编号 23"/>
    <w:basedOn w:val="1"/>
    <w:qFormat/>
    <w:uiPriority w:val="0"/>
    <w:pPr>
      <w:tabs>
        <w:tab w:val="left" w:pos="780"/>
      </w:tabs>
      <w:ind w:left="780" w:hanging="360"/>
    </w:pPr>
    <w:rPr>
      <w:rFonts w:ascii="Times New Roman" w:hAnsi="Times New Roman"/>
      <w:szCs w:val="24"/>
    </w:rPr>
  </w:style>
  <w:style w:type="paragraph" w:customStyle="1" w:styleId="705">
    <w:name w:val="注释标题3"/>
    <w:basedOn w:val="1"/>
    <w:next w:val="1"/>
    <w:qFormat/>
    <w:uiPriority w:val="0"/>
    <w:pPr>
      <w:jc w:val="center"/>
    </w:pPr>
    <w:rPr>
      <w:rFonts w:ascii="Times New Roman" w:hAnsi="Times New Roman"/>
      <w:szCs w:val="24"/>
    </w:rPr>
  </w:style>
  <w:style w:type="paragraph" w:customStyle="1" w:styleId="706">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7">
    <w:name w:val="列表接续 23"/>
    <w:basedOn w:val="1"/>
    <w:qFormat/>
    <w:uiPriority w:val="0"/>
    <w:pPr>
      <w:spacing w:after="120"/>
      <w:ind w:left="840"/>
    </w:pPr>
    <w:rPr>
      <w:rFonts w:ascii="Times New Roman" w:hAnsi="Times New Roman"/>
      <w:szCs w:val="24"/>
    </w:rPr>
  </w:style>
  <w:style w:type="paragraph" w:customStyle="1" w:styleId="708">
    <w:name w:val="列表接续3"/>
    <w:basedOn w:val="1"/>
    <w:qFormat/>
    <w:uiPriority w:val="0"/>
    <w:pPr>
      <w:spacing w:after="120"/>
      <w:ind w:left="420"/>
    </w:pPr>
    <w:rPr>
      <w:rFonts w:ascii="Times New Roman" w:hAnsi="Times New Roman"/>
      <w:szCs w:val="24"/>
    </w:rPr>
  </w:style>
  <w:style w:type="paragraph" w:customStyle="1" w:styleId="709">
    <w:name w:val="列表编号 53"/>
    <w:basedOn w:val="1"/>
    <w:qFormat/>
    <w:uiPriority w:val="0"/>
    <w:pPr>
      <w:tabs>
        <w:tab w:val="left" w:pos="2040"/>
      </w:tabs>
      <w:ind w:left="2040" w:hanging="360"/>
    </w:pPr>
    <w:rPr>
      <w:rFonts w:ascii="Times New Roman" w:hAnsi="Times New Roman"/>
      <w:szCs w:val="24"/>
    </w:rPr>
  </w:style>
  <w:style w:type="paragraph" w:customStyle="1" w:styleId="710">
    <w:name w:val="索引标题3"/>
    <w:basedOn w:val="1"/>
    <w:next w:val="697"/>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1">
    <w:name w:val="电子邮件签名3"/>
    <w:basedOn w:val="1"/>
    <w:qFormat/>
    <w:uiPriority w:val="0"/>
    <w:rPr>
      <w:rFonts w:ascii="Times New Roman" w:hAnsi="Times New Roman"/>
      <w:szCs w:val="24"/>
    </w:rPr>
  </w:style>
  <w:style w:type="paragraph" w:customStyle="1" w:styleId="712">
    <w:name w:val="HTML 预设格式3"/>
    <w:basedOn w:val="1"/>
    <w:qFormat/>
    <w:uiPriority w:val="0"/>
    <w:rPr>
      <w:rFonts w:ascii="Courier New" w:hAnsi="Courier New"/>
      <w:sz w:val="20"/>
      <w:szCs w:val="20"/>
    </w:rPr>
  </w:style>
  <w:style w:type="paragraph" w:customStyle="1" w:styleId="713">
    <w:name w:val="称呼3"/>
    <w:basedOn w:val="1"/>
    <w:next w:val="1"/>
    <w:qFormat/>
    <w:uiPriority w:val="0"/>
    <w:rPr>
      <w:rFonts w:ascii="Times New Roman" w:hAnsi="Times New Roman"/>
      <w:szCs w:val="24"/>
    </w:rPr>
  </w:style>
  <w:style w:type="paragraph" w:customStyle="1" w:styleId="714">
    <w:name w:val="列表3"/>
    <w:basedOn w:val="1"/>
    <w:qFormat/>
    <w:uiPriority w:val="0"/>
    <w:pPr>
      <w:ind w:left="420" w:hanging="420"/>
    </w:pPr>
    <w:rPr>
      <w:rFonts w:ascii="Times New Roman" w:hAnsi="Times New Roman"/>
      <w:szCs w:val="24"/>
    </w:rPr>
  </w:style>
  <w:style w:type="paragraph" w:customStyle="1" w:styleId="715">
    <w:name w:val="列表接续 33"/>
    <w:basedOn w:val="1"/>
    <w:qFormat/>
    <w:uiPriority w:val="0"/>
    <w:pPr>
      <w:spacing w:after="120"/>
      <w:ind w:left="1260"/>
    </w:pPr>
    <w:rPr>
      <w:rFonts w:ascii="Times New Roman" w:hAnsi="Times New Roman"/>
      <w:szCs w:val="24"/>
    </w:rPr>
  </w:style>
  <w:style w:type="paragraph" w:customStyle="1" w:styleId="716">
    <w:name w:val="列表 33"/>
    <w:basedOn w:val="1"/>
    <w:qFormat/>
    <w:uiPriority w:val="0"/>
    <w:pPr>
      <w:ind w:left="1260" w:hanging="420"/>
    </w:pPr>
    <w:rPr>
      <w:rFonts w:ascii="Times New Roman" w:hAnsi="Times New Roman"/>
      <w:szCs w:val="24"/>
    </w:rPr>
  </w:style>
  <w:style w:type="paragraph" w:customStyle="1" w:styleId="717">
    <w:name w:val="收信人地址3"/>
    <w:basedOn w:val="1"/>
    <w:qFormat/>
    <w:uiPriority w:val="0"/>
    <w:pPr>
      <w:snapToGrid w:val="0"/>
      <w:ind w:left="2880"/>
    </w:pPr>
    <w:rPr>
      <w:rFonts w:ascii="Arial" w:hAnsi="Arial" w:cs="Arial"/>
      <w:sz w:val="24"/>
      <w:szCs w:val="24"/>
    </w:rPr>
  </w:style>
  <w:style w:type="paragraph" w:customStyle="1" w:styleId="718">
    <w:name w:val="正文文本首行缩进 23"/>
    <w:basedOn w:val="689"/>
    <w:qFormat/>
    <w:uiPriority w:val="0"/>
    <w:pPr>
      <w:ind w:firstLine="420"/>
    </w:pPr>
  </w:style>
  <w:style w:type="paragraph" w:customStyle="1" w:styleId="719">
    <w:name w:val="正文文本 23"/>
    <w:basedOn w:val="1"/>
    <w:qFormat/>
    <w:uiPriority w:val="0"/>
    <w:pPr>
      <w:spacing w:after="120" w:line="480" w:lineRule="auto"/>
    </w:pPr>
    <w:rPr>
      <w:rFonts w:ascii="Times New Roman" w:hAnsi="Times New Roman"/>
      <w:szCs w:val="24"/>
    </w:rPr>
  </w:style>
  <w:style w:type="paragraph" w:customStyle="1" w:styleId="720">
    <w:name w:val="Char41"/>
    <w:basedOn w:val="1"/>
    <w:qFormat/>
    <w:uiPriority w:val="0"/>
    <w:rPr>
      <w:rFonts w:ascii="Times New Roman" w:hAnsi="Times New Roman"/>
      <w:szCs w:val="24"/>
    </w:rPr>
  </w:style>
  <w:style w:type="paragraph" w:customStyle="1" w:styleId="721">
    <w:name w:val="列表编号 33"/>
    <w:basedOn w:val="1"/>
    <w:qFormat/>
    <w:uiPriority w:val="0"/>
    <w:pPr>
      <w:tabs>
        <w:tab w:val="left" w:pos="1200"/>
      </w:tabs>
      <w:ind w:left="1200" w:hanging="360"/>
    </w:pPr>
    <w:rPr>
      <w:rFonts w:ascii="Times New Roman" w:hAnsi="Times New Roman"/>
      <w:szCs w:val="24"/>
    </w:rPr>
  </w:style>
  <w:style w:type="paragraph" w:customStyle="1" w:styleId="722">
    <w:name w:val="文档结构图3"/>
    <w:basedOn w:val="1"/>
    <w:qFormat/>
    <w:uiPriority w:val="0"/>
    <w:rPr>
      <w:rFonts w:ascii="Tahoma" w:hAnsi="Tahoma"/>
      <w:sz w:val="16"/>
      <w:szCs w:val="16"/>
    </w:rPr>
  </w:style>
  <w:style w:type="paragraph" w:customStyle="1" w:styleId="723">
    <w:name w:val="寄信人地址3"/>
    <w:basedOn w:val="1"/>
    <w:qFormat/>
    <w:uiPriority w:val="0"/>
    <w:pPr>
      <w:snapToGrid w:val="0"/>
    </w:pPr>
    <w:rPr>
      <w:rFonts w:ascii="Arial" w:hAnsi="Arial" w:cs="Arial"/>
      <w:szCs w:val="24"/>
    </w:rPr>
  </w:style>
  <w:style w:type="character" w:customStyle="1" w:styleId="724">
    <w:name w:val="正文首行缩进 2 字符"/>
    <w:basedOn w:val="74"/>
    <w:link w:val="46"/>
    <w:qFormat/>
    <w:uiPriority w:val="99"/>
    <w:rPr>
      <w:rFonts w:cs="Times New Roman"/>
    </w:rPr>
  </w:style>
  <w:style w:type="paragraph" w:customStyle="1" w:styleId="725">
    <w:name w:val="列表段落4"/>
    <w:basedOn w:val="1"/>
    <w:qFormat/>
    <w:uiPriority w:val="0"/>
    <w:pPr>
      <w:ind w:firstLine="420" w:firstLineChars="200"/>
    </w:pPr>
  </w:style>
  <w:style w:type="character" w:customStyle="1" w:styleId="726">
    <w:name w:val="font41"/>
    <w:qFormat/>
    <w:uiPriority w:val="0"/>
    <w:rPr>
      <w:rFonts w:hint="eastAsia" w:ascii="宋体" w:hAnsi="宋体" w:eastAsia="宋体" w:cs="宋体"/>
      <w:b/>
      <w:color w:val="FF0000"/>
      <w:sz w:val="22"/>
      <w:szCs w:val="22"/>
      <w:u w:val="none"/>
    </w:rPr>
  </w:style>
  <w:style w:type="paragraph" w:customStyle="1" w:styleId="727">
    <w:name w:val="Char4"/>
    <w:basedOn w:val="1"/>
    <w:qFormat/>
    <w:uiPriority w:val="0"/>
    <w:rPr>
      <w:rFonts w:ascii="Times New Roman" w:hAnsi="Times New Roman"/>
      <w:szCs w:val="24"/>
    </w:rPr>
  </w:style>
  <w:style w:type="paragraph" w:customStyle="1" w:styleId="728">
    <w:name w:val="Char5"/>
    <w:basedOn w:val="1"/>
    <w:qFormat/>
    <w:uiPriority w:val="0"/>
    <w:rPr>
      <w:rFonts w:ascii="Times New Roman" w:hAnsi="Times New Roman"/>
      <w:szCs w:val="24"/>
    </w:rPr>
  </w:style>
  <w:style w:type="paragraph" w:customStyle="1" w:styleId="729">
    <w:name w:val="Char6"/>
    <w:basedOn w:val="1"/>
    <w:qFormat/>
    <w:uiPriority w:val="0"/>
    <w:rPr>
      <w:rFonts w:ascii="Times New Roman" w:hAnsi="Times New Roman"/>
      <w:szCs w:val="24"/>
    </w:rPr>
  </w:style>
  <w:style w:type="paragraph" w:customStyle="1" w:styleId="730">
    <w:name w:val="Char42"/>
    <w:basedOn w:val="1"/>
    <w:qFormat/>
    <w:uiPriority w:val="0"/>
    <w:rPr>
      <w:rFonts w:ascii="Times New Roman" w:hAnsi="Times New Roman"/>
      <w:szCs w:val="24"/>
    </w:rPr>
  </w:style>
  <w:style w:type="paragraph" w:customStyle="1" w:styleId="731">
    <w:name w:val="_Style 6"/>
    <w:basedOn w:val="1"/>
    <w:next w:val="85"/>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2">
    <w:name w:val="Char7"/>
    <w:basedOn w:val="1"/>
    <w:semiHidden/>
    <w:qFormat/>
    <w:uiPriority w:val="0"/>
    <w:pPr>
      <w:widowControl/>
      <w:jc w:val="left"/>
    </w:pPr>
    <w:rPr>
      <w:rFonts w:ascii="Times New Roman" w:hAnsi="Times New Roman"/>
      <w:kern w:val="0"/>
      <w:sz w:val="20"/>
      <w:szCs w:val="20"/>
    </w:rPr>
  </w:style>
  <w:style w:type="paragraph" w:customStyle="1" w:styleId="733">
    <w:name w:val="Char8"/>
    <w:basedOn w:val="1"/>
    <w:semiHidden/>
    <w:qFormat/>
    <w:uiPriority w:val="0"/>
    <w:pPr>
      <w:widowControl/>
      <w:jc w:val="left"/>
    </w:pPr>
    <w:rPr>
      <w:rFonts w:ascii="Times New Roman" w:hAnsi="Times New Roman"/>
      <w:kern w:val="0"/>
      <w:sz w:val="20"/>
      <w:szCs w:val="20"/>
    </w:rPr>
  </w:style>
  <w:style w:type="paragraph" w:customStyle="1" w:styleId="734">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5">
    <w:name w:val="cf01"/>
    <w:basedOn w:val="49"/>
    <w:qFormat/>
    <w:uiPriority w:val="0"/>
    <w:rPr>
      <w:rFonts w:hint="eastAsia" w:ascii="Microsoft YaHei UI" w:hAnsi="Microsoft YaHei UI" w:eastAsia="Microsoft YaHei UI"/>
      <w:sz w:val="18"/>
      <w:szCs w:val="18"/>
    </w:rPr>
  </w:style>
  <w:style w:type="paragraph" w:customStyle="1" w:styleId="736">
    <w:name w:val="Char9"/>
    <w:basedOn w:val="1"/>
    <w:qFormat/>
    <w:uiPriority w:val="0"/>
    <w:pPr>
      <w:widowControl/>
      <w:jc w:val="left"/>
    </w:pPr>
    <w:rPr>
      <w:rFonts w:ascii="Times New Roman" w:hAnsi="Times New Roman"/>
      <w:kern w:val="0"/>
      <w:sz w:val="20"/>
      <w:szCs w:val="20"/>
    </w:rPr>
  </w:style>
  <w:style w:type="paragraph" w:customStyle="1" w:styleId="737">
    <w:name w:val="Char10"/>
    <w:basedOn w:val="1"/>
    <w:qFormat/>
    <w:uiPriority w:val="0"/>
    <w:pPr>
      <w:widowControl/>
      <w:jc w:val="left"/>
    </w:pPr>
    <w:rPr>
      <w:rFonts w:ascii="Times New Roman" w:hAnsi="Times New Roman"/>
      <w:kern w:val="0"/>
      <w:sz w:val="20"/>
      <w:szCs w:val="20"/>
    </w:rPr>
  </w:style>
  <w:style w:type="paragraph" w:customStyle="1" w:styleId="738">
    <w:name w:val="Char11"/>
    <w:basedOn w:val="1"/>
    <w:qFormat/>
    <w:uiPriority w:val="0"/>
    <w:rPr>
      <w:rFonts w:ascii="Times New Roman" w:hAnsi="Times New Roman"/>
      <w:szCs w:val="24"/>
    </w:rPr>
  </w:style>
  <w:style w:type="paragraph" w:customStyle="1" w:styleId="739">
    <w:name w:val="Char12"/>
    <w:basedOn w:val="1"/>
    <w:qFormat/>
    <w:uiPriority w:val="0"/>
    <w:rPr>
      <w:rFonts w:ascii="Times New Roman" w:hAnsi="Times New Roman"/>
      <w:szCs w:val="24"/>
    </w:rPr>
  </w:style>
  <w:style w:type="character" w:customStyle="1" w:styleId="740">
    <w:name w:val="Unresolved Mention"/>
    <w:basedOn w:val="49"/>
    <w:semiHidden/>
    <w:unhideWhenUsed/>
    <w:qFormat/>
    <w:uiPriority w:val="99"/>
    <w:rPr>
      <w:color w:val="605E5C"/>
      <w:shd w:val="clear" w:color="auto" w:fill="E1DFDD"/>
    </w:rPr>
  </w:style>
  <w:style w:type="paragraph" w:customStyle="1" w:styleId="741">
    <w:name w:val="二级无"/>
    <w:basedOn w:val="322"/>
    <w:qFormat/>
    <w:uiPriority w:val="0"/>
    <w:rPr>
      <w:rFonts w:ascii="宋体" w:eastAsia="宋体"/>
    </w:rPr>
  </w:style>
  <w:style w:type="character" w:customStyle="1" w:styleId="742">
    <w:name w:val="selecthover"/>
    <w:basedOn w:val="49"/>
    <w:qFormat/>
    <w:uiPriority w:val="0"/>
    <w:rPr>
      <w:color w:val="FFFFFF"/>
      <w:shd w:val="clear" w:color="auto" w:fill="316AC5"/>
    </w:rPr>
  </w:style>
  <w:style w:type="paragraph" w:customStyle="1" w:styleId="743">
    <w:name w:val="Table Text"/>
    <w:basedOn w:val="1"/>
    <w:semiHidden/>
    <w:qFormat/>
    <w:uiPriority w:val="0"/>
    <w:rPr>
      <w:rFonts w:ascii="宋体" w:hAnsi="宋体" w:cs="宋体"/>
      <w:szCs w:val="21"/>
      <w:lang w:eastAsia="en-US"/>
    </w:rPr>
  </w:style>
  <w:style w:type="table" w:customStyle="1" w:styleId="744">
    <w:name w:val="Table Normal"/>
    <w:semiHidden/>
    <w:unhideWhenUsed/>
    <w:qFormat/>
    <w:uiPriority w:val="0"/>
    <w:tblPr>
      <w:tblCellMar>
        <w:top w:w="0" w:type="dxa"/>
        <w:left w:w="0" w:type="dxa"/>
        <w:bottom w:w="0" w:type="dxa"/>
        <w:right w:w="0" w:type="dxa"/>
      </w:tblCellMar>
    </w:tblPr>
  </w:style>
  <w:style w:type="paragraph" w:customStyle="1" w:styleId="745">
    <w:name w:val="样式 标题 2 + 宋体 非加粗"/>
    <w:basedOn w:val="4"/>
    <w:qFormat/>
    <w:uiPriority w:val="0"/>
    <w:rPr>
      <w:rFonts w:ascii="宋体" w:hAnsi="宋体"/>
      <w:bCs w:val="0"/>
      <w:kern w:val="0"/>
    </w:rPr>
  </w:style>
  <w:style w:type="paragraph" w:customStyle="1" w:styleId="7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0">
    <w:name w:val="WPSOffice手动目录 1"/>
    <w:qFormat/>
    <w:uiPriority w:val="0"/>
    <w:rPr>
      <w:rFonts w:ascii="Times New Roman" w:hAnsi="Times New Roman" w:eastAsia="宋体" w:cs="Times New Roman"/>
      <w:lang w:val="en-US" w:eastAsia="zh-CN" w:bidi="ar-SA"/>
    </w:rPr>
  </w:style>
  <w:style w:type="paragraph" w:customStyle="1" w:styleId="7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3">
    <w:name w:val="BodyText1I2"/>
    <w:basedOn w:val="754"/>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754">
    <w:name w:val="BodyTextIndent"/>
    <w:basedOn w:val="1"/>
    <w:autoRedefine/>
    <w:qFormat/>
    <w:uiPriority w:val="0"/>
    <w:pPr>
      <w:topLinePunct/>
      <w:ind w:firstLine="560" w:firstLineChars="200"/>
      <w:jc w:val="both"/>
      <w:textAlignment w:val="baseline"/>
    </w:pPr>
    <w:rPr>
      <w:rFonts w:ascii="宋体" w:hAnsi="宋体"/>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6053</Words>
  <Characters>6731</Characters>
  <Lines>305</Lines>
  <Paragraphs>85</Paragraphs>
  <TotalTime>41</TotalTime>
  <ScaleCrop>false</ScaleCrop>
  <LinksUpToDate>false</LinksUpToDate>
  <CharactersWithSpaces>8157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2025-10-20T06:50:46Z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9805F2E78B07404E9C549CAE501314AA_13</vt:lpwstr>
  </property>
  <property fmtid="{D5CDD505-2E9C-101B-9397-08002B2CF9AE}" pid="4" name="KSOTemplateDocerSaveRecord">
    <vt:lpwstr>eyJoZGlkIjoiZGE0MWNhMjcyMjRmZTNmMWYwMjM4ZGY3OTJjOGZkM2IiLCJ1c2VySWQiOiIyMzk3MjQyMDcifQ==</vt:lpwstr>
  </property>
</Properties>
</file>